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0426AFF4"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w:t>
      </w:r>
      <w:r w:rsidR="00FA288C">
        <w:rPr>
          <w:rFonts w:ascii="Trebuchet MS" w:eastAsia="Calibri" w:hAnsi="Trebuchet MS"/>
          <w:b/>
          <w:sz w:val="22"/>
          <w:szCs w:val="24"/>
          <w:lang w:val="ro-RO"/>
        </w:rPr>
        <w:t>4</w:t>
      </w:r>
      <w:r w:rsidRPr="009D6072">
        <w:rPr>
          <w:rFonts w:ascii="Trebuchet MS" w:eastAsia="Calibri" w:hAnsi="Trebuchet MS"/>
          <w:b/>
          <w:sz w:val="22"/>
          <w:szCs w:val="24"/>
          <w:lang w:val="ro-RO"/>
        </w:rPr>
        <w:t xml:space="preserve">  </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4CB6615E" w14:textId="77777777" w:rsidR="00E50D77" w:rsidRPr="009D6072" w:rsidRDefault="00E50D77">
      <w:pPr>
        <w:spacing w:line="200" w:lineRule="exact"/>
        <w:rPr>
          <w:rFonts w:ascii="Trebuchet MS" w:hAnsi="Trebuchet MS"/>
          <w:sz w:val="22"/>
          <w:szCs w:val="24"/>
          <w:lang w:val="ro-RO"/>
        </w:rPr>
      </w:pP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Părţile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postal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 xml:space="preserve">a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singularul includ şi pluralul, iar cuvintele care indică</w:t>
      </w:r>
      <w:r w:rsidR="000A382F" w:rsidRPr="009D6072">
        <w:rPr>
          <w:rFonts w:ascii="Trebuchet MS" w:eastAsia="Arial" w:hAnsi="Trebuchet MS"/>
          <w:sz w:val="22"/>
          <w:szCs w:val="24"/>
          <w:lang w:val="ro-RO"/>
        </w:rPr>
        <w:t xml:space="preserve"> pluralul includ şi singularul;</w:t>
      </w:r>
    </w:p>
    <w:p w14:paraId="43B98E1B" w14:textId="7C9F27FE" w:rsidR="000A382F"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şi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şi Fondul european pentru afaceri maritime, pescuit şi acvacultură şi de stabilire a normelor financiare aplicabile acestor fonduri, precum şi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şi integrare, Fondului pentru securitate internă şi Instrumentului de sprijin financiar pentru managementul frontierelor şi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ph"/>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w:t>
      </w:r>
      <w:r w:rsidR="00657755" w:rsidRPr="009D6072">
        <w:rPr>
          <w:rFonts w:ascii="Trebuchet MS" w:hAnsi="Trebuchet MS" w:cs="Arial"/>
          <w:sz w:val="22"/>
          <w:szCs w:val="24"/>
          <w:lang w:val="ro-RO"/>
        </w:rPr>
        <w:lastRenderedPageBreak/>
        <w:t xml:space="preserve">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63AF4E7" w:rsidR="00E50D77" w:rsidRPr="009D6072" w:rsidRDefault="00BF4880"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 xml:space="preserve">de </w:t>
      </w:r>
      <w:r w:rsidR="00DD6E2D" w:rsidRPr="009D6072">
        <w:rPr>
          <w:rFonts w:ascii="Trebuchet MS" w:eastAsia="Arial" w:hAnsi="Trebuchet MS"/>
          <w:sz w:val="22"/>
          <w:szCs w:val="24"/>
          <w:lang w:val="ro-RO"/>
        </w:rPr>
        <w:t xml:space="preserve">             </w:t>
      </w:r>
      <w:r w:rsidR="00BA368B" w:rsidRPr="009D6072">
        <w:rPr>
          <w:rFonts w:ascii="Trebuchet MS" w:eastAsia="Arial" w:hAnsi="Trebuchet MS"/>
          <w:sz w:val="22"/>
          <w:szCs w:val="24"/>
          <w:lang w:val="ro-RO"/>
        </w:rPr>
        <w:t>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contractse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ph"/>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ph"/>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ph"/>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şi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lastRenderedPageBreak/>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şi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ph"/>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ph"/>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16BEBFA9" w:rsidR="00F014F1" w:rsidRPr="00F7018A" w:rsidRDefault="00BF4880" w:rsidP="00B6450E">
      <w:pPr>
        <w:pStyle w:val="ListParagraph"/>
        <w:numPr>
          <w:ilvl w:val="0"/>
          <w:numId w:val="7"/>
        </w:numPr>
        <w:tabs>
          <w:tab w:val="left" w:pos="709"/>
        </w:tabs>
        <w:ind w:right="76"/>
        <w:jc w:val="both"/>
        <w:rPr>
          <w:rFonts w:ascii="Trebuchet MS" w:eastAsia="Arial" w:hAnsi="Trebuchet MS"/>
          <w:sz w:val="22"/>
          <w:szCs w:val="24"/>
          <w:lang w:val="ro-RO"/>
        </w:rPr>
      </w:pPr>
      <w:r w:rsidRPr="00F7018A">
        <w:rPr>
          <w:rFonts w:ascii="Trebuchet MS" w:eastAsia="Arial" w:hAnsi="Trebuchet MS"/>
          <w:sz w:val="22"/>
          <w:szCs w:val="24"/>
          <w:lang w:val="ro-RO"/>
        </w:rPr>
        <w:t xml:space="preserve">Perioada de implementare a </w:t>
      </w:r>
      <w:r w:rsidR="0098253B" w:rsidRPr="00F7018A">
        <w:rPr>
          <w:rFonts w:ascii="Trebuchet MS" w:eastAsia="Arial" w:hAnsi="Trebuchet MS"/>
          <w:sz w:val="22"/>
          <w:szCs w:val="24"/>
          <w:lang w:val="ro-RO"/>
        </w:rPr>
        <w:t>p</w:t>
      </w:r>
      <w:r w:rsidRPr="00F7018A">
        <w:rPr>
          <w:rFonts w:ascii="Trebuchet MS" w:eastAsia="Arial" w:hAnsi="Trebuchet MS"/>
          <w:sz w:val="22"/>
          <w:szCs w:val="24"/>
          <w:lang w:val="ro-RO"/>
        </w:rPr>
        <w:t xml:space="preserve">roiectului este de </w:t>
      </w:r>
      <w:r w:rsidR="009E7933" w:rsidRPr="00F7018A">
        <w:rPr>
          <w:rFonts w:ascii="Trebuchet MS" w:eastAsia="Arial" w:hAnsi="Trebuchet MS"/>
          <w:sz w:val="22"/>
          <w:szCs w:val="24"/>
          <w:lang w:val="ro-RO"/>
        </w:rPr>
        <w:t>________</w:t>
      </w:r>
      <w:r w:rsidRPr="00F7018A">
        <w:rPr>
          <w:rFonts w:ascii="Trebuchet MS" w:eastAsia="Arial" w:hAnsi="Trebuchet MS"/>
          <w:sz w:val="22"/>
          <w:szCs w:val="24"/>
          <w:lang w:val="ro-RO"/>
        </w:rPr>
        <w:t xml:space="preserve">luni, respectiv între data </w:t>
      </w:r>
      <w:r w:rsidR="009E7933" w:rsidRPr="00F7018A">
        <w:rPr>
          <w:rFonts w:ascii="Trebuchet MS" w:eastAsia="Arial" w:hAnsi="Trebuchet MS"/>
          <w:sz w:val="22"/>
          <w:szCs w:val="24"/>
          <w:lang w:val="ro-RO"/>
        </w:rPr>
        <w:t>de ___[z/l/a]____</w:t>
      </w:r>
      <w:r w:rsidRPr="00F7018A">
        <w:rPr>
          <w:rFonts w:ascii="Trebuchet MS" w:eastAsia="Arial" w:hAnsi="Trebuchet MS"/>
          <w:sz w:val="22"/>
          <w:szCs w:val="24"/>
          <w:lang w:val="ro-RO"/>
        </w:rPr>
        <w:t xml:space="preserve"> </w:t>
      </w:r>
      <w:r w:rsidR="00616A12" w:rsidRPr="00F7018A">
        <w:rPr>
          <w:rFonts w:ascii="Trebuchet MS" w:eastAsia="Arial" w:hAnsi="Trebuchet MS"/>
          <w:sz w:val="22"/>
          <w:szCs w:val="24"/>
          <w:lang w:val="ro-RO"/>
        </w:rPr>
        <w:t>ș</w:t>
      </w:r>
      <w:r w:rsidRPr="00F7018A">
        <w:rPr>
          <w:rFonts w:ascii="Trebuchet MS" w:eastAsia="Arial" w:hAnsi="Trebuchet MS"/>
          <w:sz w:val="22"/>
          <w:szCs w:val="24"/>
          <w:lang w:val="ro-RO"/>
        </w:rPr>
        <w:t xml:space="preserve">i </w:t>
      </w:r>
      <w:r w:rsidR="009E7933" w:rsidRPr="00F7018A">
        <w:rPr>
          <w:rFonts w:ascii="Trebuchet MS" w:eastAsia="Arial" w:hAnsi="Trebuchet MS"/>
          <w:sz w:val="22"/>
          <w:szCs w:val="24"/>
          <w:lang w:val="ro-RO"/>
        </w:rPr>
        <w:t>___[z/l/a]____</w:t>
      </w:r>
      <w:r w:rsidRPr="00F7018A">
        <w:rPr>
          <w:rFonts w:ascii="Trebuchet MS" w:eastAsia="Arial" w:hAnsi="Trebuchet MS"/>
          <w:sz w:val="22"/>
          <w:szCs w:val="24"/>
          <w:lang w:val="ro-RO"/>
        </w:rPr>
        <w:t xml:space="preserve">, care </w:t>
      </w:r>
      <w:r w:rsidR="00E22CA7" w:rsidRPr="00F7018A">
        <w:rPr>
          <w:rFonts w:ascii="Trebuchet MS" w:eastAsia="Arial" w:hAnsi="Trebuchet MS"/>
          <w:sz w:val="22"/>
          <w:szCs w:val="24"/>
          <w:lang w:val="ro-RO"/>
        </w:rPr>
        <w:t>include</w:t>
      </w:r>
      <w:r w:rsidRPr="00F7018A">
        <w:rPr>
          <w:rFonts w:ascii="Trebuchet MS" w:eastAsia="Arial" w:hAnsi="Trebuchet MS"/>
          <w:sz w:val="22"/>
          <w:szCs w:val="24"/>
          <w:lang w:val="ro-RO"/>
        </w:rPr>
        <w:t>, dac</w:t>
      </w:r>
      <w:r w:rsidR="00616A12" w:rsidRPr="00F7018A">
        <w:rPr>
          <w:rFonts w:ascii="Trebuchet MS" w:eastAsia="Arial" w:hAnsi="Trebuchet MS"/>
          <w:sz w:val="22"/>
          <w:szCs w:val="24"/>
          <w:lang w:val="ro-RO"/>
        </w:rPr>
        <w:t>ă</w:t>
      </w:r>
      <w:r w:rsidRPr="00F7018A">
        <w:rPr>
          <w:rFonts w:ascii="Trebuchet MS" w:eastAsia="Arial" w:hAnsi="Trebuchet MS"/>
          <w:sz w:val="22"/>
          <w:szCs w:val="24"/>
          <w:lang w:val="ro-RO"/>
        </w:rPr>
        <w:t xml:space="preserve"> este cazul, și perioada de desfășurare a activităților proiectului înainte de semnarea </w:t>
      </w:r>
      <w:r w:rsidR="004B0802" w:rsidRPr="00F7018A">
        <w:rPr>
          <w:rFonts w:ascii="Trebuchet MS" w:eastAsia="Arial" w:hAnsi="Trebuchet MS"/>
          <w:sz w:val="22"/>
          <w:szCs w:val="24"/>
          <w:lang w:val="ro-RO"/>
        </w:rPr>
        <w:t xml:space="preserve">contractului </w:t>
      </w:r>
      <w:r w:rsidRPr="00F7018A">
        <w:rPr>
          <w:rFonts w:ascii="Trebuchet MS" w:eastAsia="Arial" w:hAnsi="Trebuchet MS"/>
          <w:sz w:val="22"/>
          <w:szCs w:val="24"/>
          <w:lang w:val="ro-RO"/>
        </w:rPr>
        <w:t xml:space="preserve">de </w:t>
      </w:r>
      <w:r w:rsidR="004B0802" w:rsidRPr="00F7018A">
        <w:rPr>
          <w:rFonts w:ascii="Trebuchet MS" w:eastAsia="Arial" w:hAnsi="Trebuchet MS"/>
          <w:sz w:val="22"/>
          <w:szCs w:val="24"/>
          <w:lang w:val="ro-RO"/>
        </w:rPr>
        <w:t>finanțare</w:t>
      </w:r>
      <w:r w:rsidRPr="00F7018A">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ph"/>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ph"/>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ph"/>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w:t>
      </w:r>
      <w:r w:rsidR="00C44B6A" w:rsidRPr="009D6072">
        <w:rPr>
          <w:rFonts w:ascii="Trebuchet MS" w:eastAsia="Arial" w:hAnsi="Trebuchet MS"/>
          <w:sz w:val="22"/>
          <w:szCs w:val="24"/>
          <w:lang w:val="ro-RO"/>
        </w:rPr>
        <w:lastRenderedPageBreak/>
        <w:t>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ph"/>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leGrid"/>
        <w:tblW w:w="5000" w:type="pct"/>
        <w:tblLayout w:type="fixed"/>
        <w:tblLook w:val="04A0" w:firstRow="1" w:lastRow="0" w:firstColumn="1" w:lastColumn="0" w:noHBand="0" w:noVBand="1"/>
      </w:tblPr>
      <w:tblGrid>
        <w:gridCol w:w="1268"/>
        <w:gridCol w:w="874"/>
        <w:gridCol w:w="1051"/>
        <w:gridCol w:w="840"/>
        <w:gridCol w:w="641"/>
        <w:gridCol w:w="824"/>
        <w:gridCol w:w="491"/>
        <w:gridCol w:w="601"/>
        <w:gridCol w:w="601"/>
        <w:gridCol w:w="1200"/>
        <w:gridCol w:w="1238"/>
      </w:tblGrid>
      <w:tr w:rsidR="00826009" w:rsidRPr="009D6072" w14:paraId="547D189D" w14:textId="77777777" w:rsidTr="00F7018A">
        <w:trPr>
          <w:trHeight w:val="1682"/>
          <w:tblHeader/>
        </w:trPr>
        <w:tc>
          <w:tcPr>
            <w:tcW w:w="658" w:type="pct"/>
          </w:tcPr>
          <w:p w14:paraId="65192C88" w14:textId="2DD89926" w:rsidR="00826009" w:rsidRPr="009D6072" w:rsidRDefault="00826009" w:rsidP="00F50299">
            <w:pPr>
              <w:pStyle w:val="bullet"/>
              <w:spacing w:before="0" w:after="0"/>
              <w:rPr>
                <w:b/>
                <w:sz w:val="14"/>
                <w:szCs w:val="18"/>
              </w:rPr>
            </w:pPr>
            <w:r w:rsidRPr="009D6072">
              <w:rPr>
                <w:b/>
                <w:i/>
                <w:sz w:val="14"/>
                <w:szCs w:val="18"/>
              </w:rPr>
              <w:t>Valoare eligibilă a proiectului, incl. TVA eligibil</w:t>
            </w:r>
          </w:p>
        </w:tc>
        <w:tc>
          <w:tcPr>
            <w:tcW w:w="1000" w:type="pct"/>
            <w:gridSpan w:val="2"/>
          </w:tcPr>
          <w:p w14:paraId="11CE44A9" w14:textId="572DD4F0" w:rsidR="00826009" w:rsidRPr="009D6072" w:rsidRDefault="00826009"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769" w:type="pct"/>
            <w:gridSpan w:val="2"/>
          </w:tcPr>
          <w:p w14:paraId="312CC669" w14:textId="3BBB2E53" w:rsidR="00826009" w:rsidRPr="009D6072" w:rsidRDefault="00826009" w:rsidP="00F50299">
            <w:pPr>
              <w:pStyle w:val="bullet"/>
              <w:spacing w:before="0" w:after="0"/>
              <w:rPr>
                <w:b/>
                <w:sz w:val="14"/>
                <w:szCs w:val="18"/>
              </w:rPr>
            </w:pPr>
            <w:r w:rsidRPr="009D6072">
              <w:rPr>
                <w:b/>
                <w:i/>
                <w:sz w:val="14"/>
                <w:szCs w:val="18"/>
              </w:rPr>
              <w:t>Valoarea eligibilă nerambursabilă  din bugetul național</w:t>
            </w:r>
          </w:p>
        </w:tc>
        <w:tc>
          <w:tcPr>
            <w:tcW w:w="683" w:type="pct"/>
            <w:gridSpan w:val="2"/>
          </w:tcPr>
          <w:p w14:paraId="54EAF552" w14:textId="78477E15" w:rsidR="00826009" w:rsidRPr="009D6072" w:rsidRDefault="00826009" w:rsidP="00F7018A">
            <w:pPr>
              <w:pStyle w:val="bullet"/>
              <w:spacing w:before="0" w:after="0"/>
              <w:jc w:val="center"/>
              <w:rPr>
                <w:b/>
                <w:sz w:val="14"/>
                <w:szCs w:val="18"/>
              </w:rPr>
            </w:pPr>
            <w:r w:rsidRPr="009D6072">
              <w:rPr>
                <w:b/>
                <w:i/>
                <w:sz w:val="14"/>
                <w:szCs w:val="18"/>
              </w:rPr>
              <w:t>Valoare cofinanțare eligibilă  beneficiar</w:t>
            </w:r>
          </w:p>
        </w:tc>
        <w:tc>
          <w:tcPr>
            <w:tcW w:w="624" w:type="pct"/>
            <w:gridSpan w:val="2"/>
          </w:tcPr>
          <w:p w14:paraId="60223A4F" w14:textId="6050098A" w:rsidR="00826009" w:rsidRPr="00F7018A" w:rsidRDefault="00826009" w:rsidP="005462C5">
            <w:pPr>
              <w:pStyle w:val="bullet"/>
              <w:spacing w:before="0" w:after="0"/>
              <w:jc w:val="center"/>
              <w:rPr>
                <w:b/>
                <w:i/>
                <w:sz w:val="14"/>
                <w:szCs w:val="18"/>
              </w:rPr>
            </w:pPr>
            <w:r w:rsidRPr="00F7018A">
              <w:rPr>
                <w:b/>
                <w:i/>
                <w:sz w:val="14"/>
                <w:szCs w:val="18"/>
              </w:rPr>
              <w:t>Valoarea veniturilor nete generate</w:t>
            </w:r>
          </w:p>
        </w:tc>
        <w:tc>
          <w:tcPr>
            <w:tcW w:w="623" w:type="pct"/>
          </w:tcPr>
          <w:p w14:paraId="0B9FFDF5" w14:textId="79CD9D8E" w:rsidR="00826009" w:rsidRPr="009D6072" w:rsidRDefault="00826009" w:rsidP="00F50299">
            <w:pPr>
              <w:pStyle w:val="bullet"/>
              <w:spacing w:before="0" w:after="0"/>
              <w:jc w:val="center"/>
              <w:rPr>
                <w:b/>
                <w:sz w:val="14"/>
                <w:szCs w:val="18"/>
              </w:rPr>
            </w:pPr>
            <w:r w:rsidRPr="009D6072">
              <w:rPr>
                <w:b/>
                <w:sz w:val="14"/>
                <w:szCs w:val="18"/>
              </w:rPr>
              <w:t>Valoare totală neeligibilă a proiectului, incl. TVA neeligibil</w:t>
            </w:r>
            <w:r w:rsidRPr="009D6072">
              <w:rPr>
                <w:rStyle w:val="FootnoteReference"/>
                <w:sz w:val="20"/>
              </w:rPr>
              <w:footnoteReference w:id="1"/>
            </w:r>
          </w:p>
        </w:tc>
        <w:tc>
          <w:tcPr>
            <w:tcW w:w="643" w:type="pct"/>
          </w:tcPr>
          <w:p w14:paraId="13DE5C06" w14:textId="77777777" w:rsidR="00826009" w:rsidRPr="009D6072" w:rsidRDefault="00826009" w:rsidP="00F50299">
            <w:pPr>
              <w:pStyle w:val="bullet"/>
              <w:spacing w:before="0" w:after="0"/>
              <w:jc w:val="center"/>
              <w:rPr>
                <w:b/>
                <w:sz w:val="14"/>
                <w:szCs w:val="18"/>
              </w:rPr>
            </w:pPr>
            <w:r w:rsidRPr="009D6072">
              <w:rPr>
                <w:b/>
                <w:sz w:val="14"/>
                <w:szCs w:val="18"/>
              </w:rPr>
              <w:t>Valoare totală  a proiectului</w:t>
            </w:r>
          </w:p>
        </w:tc>
      </w:tr>
      <w:tr w:rsidR="00826009" w:rsidRPr="009D6072" w14:paraId="4DE0B0DF" w14:textId="77777777" w:rsidTr="00826009">
        <w:trPr>
          <w:tblHeader/>
        </w:trPr>
        <w:tc>
          <w:tcPr>
            <w:tcW w:w="658" w:type="pct"/>
          </w:tcPr>
          <w:p w14:paraId="466A5D00" w14:textId="35958725" w:rsidR="00826009" w:rsidRPr="009D6072" w:rsidRDefault="00826009" w:rsidP="00723C43">
            <w:pPr>
              <w:pStyle w:val="bullet"/>
              <w:spacing w:before="0" w:after="0"/>
              <w:rPr>
                <w:i/>
                <w:sz w:val="14"/>
                <w:szCs w:val="18"/>
              </w:rPr>
            </w:pPr>
            <w:r w:rsidRPr="009D6072">
              <w:rPr>
                <w:sz w:val="14"/>
                <w:szCs w:val="18"/>
              </w:rPr>
              <w:t>(lei)</w:t>
            </w:r>
          </w:p>
        </w:tc>
        <w:tc>
          <w:tcPr>
            <w:tcW w:w="454" w:type="pct"/>
          </w:tcPr>
          <w:p w14:paraId="797EA2D6" w14:textId="446E608C" w:rsidR="00826009" w:rsidRPr="009D6072" w:rsidRDefault="00826009" w:rsidP="00723C43">
            <w:pPr>
              <w:pStyle w:val="bullet"/>
              <w:spacing w:before="0" w:after="0"/>
              <w:rPr>
                <w:i/>
                <w:sz w:val="14"/>
                <w:szCs w:val="18"/>
              </w:rPr>
            </w:pPr>
            <w:r w:rsidRPr="009D6072">
              <w:rPr>
                <w:sz w:val="14"/>
                <w:szCs w:val="18"/>
              </w:rPr>
              <w:t>(lei)</w:t>
            </w:r>
          </w:p>
        </w:tc>
        <w:tc>
          <w:tcPr>
            <w:tcW w:w="546" w:type="pct"/>
          </w:tcPr>
          <w:p w14:paraId="0A39E3C8" w14:textId="597AA6FC" w:rsidR="00826009" w:rsidRPr="009D6072" w:rsidRDefault="00826009" w:rsidP="00723C43">
            <w:pPr>
              <w:pStyle w:val="bullet"/>
              <w:spacing w:before="0" w:after="0"/>
              <w:rPr>
                <w:i/>
                <w:sz w:val="14"/>
                <w:szCs w:val="18"/>
              </w:rPr>
            </w:pPr>
            <w:r w:rsidRPr="009D6072">
              <w:rPr>
                <w:sz w:val="14"/>
                <w:szCs w:val="18"/>
              </w:rPr>
              <w:t>(%)</w:t>
            </w:r>
          </w:p>
        </w:tc>
        <w:tc>
          <w:tcPr>
            <w:tcW w:w="436" w:type="pct"/>
          </w:tcPr>
          <w:p w14:paraId="69E422D4" w14:textId="006A7FD1" w:rsidR="00826009" w:rsidRPr="009D6072" w:rsidRDefault="00826009" w:rsidP="00723C43">
            <w:pPr>
              <w:pStyle w:val="bullet"/>
              <w:spacing w:before="0" w:after="0"/>
              <w:rPr>
                <w:i/>
                <w:sz w:val="14"/>
                <w:szCs w:val="18"/>
              </w:rPr>
            </w:pPr>
            <w:r w:rsidRPr="009D6072">
              <w:rPr>
                <w:sz w:val="14"/>
                <w:szCs w:val="18"/>
              </w:rPr>
              <w:t>(lei)</w:t>
            </w:r>
          </w:p>
        </w:tc>
        <w:tc>
          <w:tcPr>
            <w:tcW w:w="333" w:type="pct"/>
          </w:tcPr>
          <w:p w14:paraId="4310B121" w14:textId="10B63033" w:rsidR="00826009" w:rsidRPr="009D6072" w:rsidRDefault="00826009" w:rsidP="00723C43">
            <w:pPr>
              <w:pStyle w:val="bullet"/>
              <w:spacing w:before="0" w:after="0"/>
              <w:rPr>
                <w:i/>
                <w:sz w:val="14"/>
                <w:szCs w:val="18"/>
              </w:rPr>
            </w:pPr>
            <w:r w:rsidRPr="009D6072">
              <w:rPr>
                <w:sz w:val="14"/>
                <w:szCs w:val="18"/>
              </w:rPr>
              <w:t>(%)</w:t>
            </w:r>
          </w:p>
        </w:tc>
        <w:tc>
          <w:tcPr>
            <w:tcW w:w="428" w:type="pct"/>
          </w:tcPr>
          <w:p w14:paraId="7019218A" w14:textId="3863BBA4" w:rsidR="00826009" w:rsidRPr="009D6072" w:rsidRDefault="00826009" w:rsidP="00723C43">
            <w:pPr>
              <w:pStyle w:val="bullet"/>
              <w:spacing w:before="0" w:after="0"/>
              <w:rPr>
                <w:i/>
                <w:sz w:val="14"/>
                <w:szCs w:val="18"/>
              </w:rPr>
            </w:pPr>
            <w:r w:rsidRPr="009D6072">
              <w:rPr>
                <w:sz w:val="14"/>
                <w:szCs w:val="18"/>
              </w:rPr>
              <w:t>(lei)</w:t>
            </w:r>
          </w:p>
        </w:tc>
        <w:tc>
          <w:tcPr>
            <w:tcW w:w="255" w:type="pct"/>
          </w:tcPr>
          <w:p w14:paraId="471297F6" w14:textId="652260E0" w:rsidR="00826009" w:rsidRPr="009D6072" w:rsidRDefault="00826009" w:rsidP="00723C43">
            <w:pPr>
              <w:pStyle w:val="bullet"/>
              <w:spacing w:before="0" w:after="0"/>
              <w:rPr>
                <w:i/>
                <w:sz w:val="14"/>
                <w:szCs w:val="18"/>
              </w:rPr>
            </w:pPr>
            <w:r w:rsidRPr="009D6072">
              <w:rPr>
                <w:sz w:val="14"/>
                <w:szCs w:val="18"/>
              </w:rPr>
              <w:t>(%)</w:t>
            </w:r>
          </w:p>
        </w:tc>
        <w:tc>
          <w:tcPr>
            <w:tcW w:w="312" w:type="pct"/>
          </w:tcPr>
          <w:p w14:paraId="748DECF5" w14:textId="5D119144" w:rsidR="00826009" w:rsidRPr="009D6072" w:rsidRDefault="00826009" w:rsidP="00723C43">
            <w:pPr>
              <w:pStyle w:val="bullet"/>
              <w:spacing w:before="0" w:after="0"/>
              <w:rPr>
                <w:sz w:val="14"/>
                <w:szCs w:val="18"/>
              </w:rPr>
            </w:pPr>
            <w:r>
              <w:rPr>
                <w:sz w:val="14"/>
                <w:szCs w:val="18"/>
              </w:rPr>
              <w:t>(lei)</w:t>
            </w:r>
          </w:p>
        </w:tc>
        <w:tc>
          <w:tcPr>
            <w:tcW w:w="312" w:type="pct"/>
          </w:tcPr>
          <w:p w14:paraId="249FE626" w14:textId="4220A86B" w:rsidR="00826009" w:rsidRPr="009D6072" w:rsidRDefault="00826009" w:rsidP="00723C43">
            <w:pPr>
              <w:pStyle w:val="bullet"/>
              <w:spacing w:before="0" w:after="0"/>
              <w:rPr>
                <w:sz w:val="14"/>
                <w:szCs w:val="18"/>
              </w:rPr>
            </w:pPr>
            <w:r>
              <w:rPr>
                <w:sz w:val="14"/>
                <w:szCs w:val="18"/>
              </w:rPr>
              <w:t>(</w:t>
            </w:r>
            <w:r>
              <w:rPr>
                <w:sz w:val="14"/>
                <w:szCs w:val="18"/>
                <w:lang w:val="en-US"/>
              </w:rPr>
              <w:t>%</w:t>
            </w:r>
            <w:r>
              <w:rPr>
                <w:sz w:val="14"/>
                <w:szCs w:val="18"/>
              </w:rPr>
              <w:t>)</w:t>
            </w:r>
          </w:p>
        </w:tc>
        <w:tc>
          <w:tcPr>
            <w:tcW w:w="623" w:type="pct"/>
          </w:tcPr>
          <w:p w14:paraId="3F26D1BF" w14:textId="1C23CDEE" w:rsidR="00826009" w:rsidRPr="009D6072" w:rsidRDefault="00826009" w:rsidP="00723C43">
            <w:pPr>
              <w:pStyle w:val="bullet"/>
              <w:spacing w:before="0" w:after="0"/>
              <w:rPr>
                <w:i/>
                <w:sz w:val="14"/>
                <w:szCs w:val="18"/>
              </w:rPr>
            </w:pPr>
            <w:r w:rsidRPr="009D6072">
              <w:rPr>
                <w:sz w:val="14"/>
                <w:szCs w:val="18"/>
              </w:rPr>
              <w:t>(lei)</w:t>
            </w:r>
          </w:p>
        </w:tc>
        <w:tc>
          <w:tcPr>
            <w:tcW w:w="643" w:type="pct"/>
          </w:tcPr>
          <w:p w14:paraId="4F496626" w14:textId="248A47B4" w:rsidR="00826009" w:rsidRPr="009D6072" w:rsidRDefault="00826009" w:rsidP="00723C43">
            <w:pPr>
              <w:pStyle w:val="bullet"/>
              <w:spacing w:before="0" w:after="0"/>
              <w:rPr>
                <w:i/>
                <w:sz w:val="14"/>
                <w:szCs w:val="18"/>
              </w:rPr>
            </w:pPr>
            <w:r w:rsidRPr="009D6072">
              <w:rPr>
                <w:sz w:val="14"/>
                <w:szCs w:val="18"/>
              </w:rPr>
              <w:t>(lei)</w:t>
            </w:r>
          </w:p>
        </w:tc>
      </w:tr>
      <w:tr w:rsidR="00826009" w:rsidRPr="009D6072" w14:paraId="7B74A2A2" w14:textId="77777777" w:rsidTr="00826009">
        <w:trPr>
          <w:tblHeader/>
        </w:trPr>
        <w:tc>
          <w:tcPr>
            <w:tcW w:w="658" w:type="pct"/>
          </w:tcPr>
          <w:p w14:paraId="554380EB" w14:textId="69780C7C" w:rsidR="00826009" w:rsidRPr="009D6072" w:rsidRDefault="00826009">
            <w:pPr>
              <w:pStyle w:val="bullet"/>
              <w:spacing w:before="0" w:after="0"/>
              <w:rPr>
                <w:i/>
                <w:sz w:val="14"/>
                <w:szCs w:val="18"/>
              </w:rPr>
            </w:pPr>
            <w:r w:rsidRPr="009D6072">
              <w:rPr>
                <w:i/>
                <w:sz w:val="14"/>
                <w:szCs w:val="18"/>
              </w:rPr>
              <w:t>1 =2+3+4</w:t>
            </w:r>
            <w:r>
              <w:rPr>
                <w:i/>
                <w:sz w:val="14"/>
                <w:szCs w:val="18"/>
              </w:rPr>
              <w:t>+5</w:t>
            </w:r>
          </w:p>
        </w:tc>
        <w:tc>
          <w:tcPr>
            <w:tcW w:w="454" w:type="pct"/>
          </w:tcPr>
          <w:p w14:paraId="19B588AC" w14:textId="4D173195" w:rsidR="00826009" w:rsidRPr="009D6072" w:rsidRDefault="00826009" w:rsidP="00723C43">
            <w:pPr>
              <w:pStyle w:val="bullet"/>
              <w:spacing w:before="0" w:after="0"/>
              <w:rPr>
                <w:i/>
                <w:sz w:val="14"/>
                <w:szCs w:val="18"/>
              </w:rPr>
            </w:pPr>
            <w:r w:rsidRPr="009D6072">
              <w:rPr>
                <w:i/>
                <w:sz w:val="14"/>
                <w:szCs w:val="18"/>
              </w:rPr>
              <w:t>2</w:t>
            </w:r>
          </w:p>
        </w:tc>
        <w:tc>
          <w:tcPr>
            <w:tcW w:w="546" w:type="pct"/>
          </w:tcPr>
          <w:p w14:paraId="08D27EAF" w14:textId="6BD58047" w:rsidR="00826009" w:rsidRPr="009D6072" w:rsidRDefault="00826009" w:rsidP="00723C43">
            <w:pPr>
              <w:pStyle w:val="bullet"/>
              <w:spacing w:before="0" w:after="0"/>
              <w:rPr>
                <w:i/>
                <w:sz w:val="14"/>
                <w:szCs w:val="18"/>
                <w:vertAlign w:val="superscript"/>
              </w:rPr>
            </w:pPr>
            <w:r>
              <w:rPr>
                <w:i/>
                <w:sz w:val="14"/>
                <w:szCs w:val="18"/>
              </w:rPr>
              <w:t>2.1</w:t>
            </w:r>
          </w:p>
        </w:tc>
        <w:tc>
          <w:tcPr>
            <w:tcW w:w="436" w:type="pct"/>
          </w:tcPr>
          <w:p w14:paraId="6448E508" w14:textId="18DABAE8" w:rsidR="00826009" w:rsidRPr="009D6072" w:rsidRDefault="00826009" w:rsidP="00723C43">
            <w:pPr>
              <w:pStyle w:val="bullet"/>
              <w:spacing w:before="0" w:after="0"/>
              <w:rPr>
                <w:i/>
                <w:sz w:val="14"/>
                <w:szCs w:val="18"/>
              </w:rPr>
            </w:pPr>
            <w:r w:rsidRPr="009D6072">
              <w:rPr>
                <w:i/>
                <w:sz w:val="14"/>
                <w:szCs w:val="18"/>
              </w:rPr>
              <w:t>3</w:t>
            </w:r>
          </w:p>
        </w:tc>
        <w:tc>
          <w:tcPr>
            <w:tcW w:w="333" w:type="pct"/>
          </w:tcPr>
          <w:p w14:paraId="20FFF27F" w14:textId="3B3D0C14" w:rsidR="00826009" w:rsidRPr="009D6072" w:rsidRDefault="00826009" w:rsidP="00723C43">
            <w:pPr>
              <w:pStyle w:val="bullet"/>
              <w:spacing w:before="0" w:after="0"/>
              <w:rPr>
                <w:i/>
                <w:sz w:val="14"/>
                <w:szCs w:val="18"/>
                <w:vertAlign w:val="superscript"/>
              </w:rPr>
            </w:pPr>
            <w:r>
              <w:rPr>
                <w:i/>
                <w:sz w:val="14"/>
                <w:szCs w:val="18"/>
              </w:rPr>
              <w:t>3.1</w:t>
            </w:r>
          </w:p>
        </w:tc>
        <w:tc>
          <w:tcPr>
            <w:tcW w:w="428" w:type="pct"/>
          </w:tcPr>
          <w:p w14:paraId="5B8746BC" w14:textId="788849B8" w:rsidR="00826009" w:rsidRPr="009D6072" w:rsidRDefault="00826009" w:rsidP="00723C43">
            <w:pPr>
              <w:pStyle w:val="bullet"/>
              <w:spacing w:before="0" w:after="0"/>
              <w:rPr>
                <w:i/>
                <w:sz w:val="14"/>
                <w:szCs w:val="18"/>
              </w:rPr>
            </w:pPr>
            <w:r w:rsidRPr="009D6072">
              <w:rPr>
                <w:i/>
                <w:sz w:val="14"/>
                <w:szCs w:val="18"/>
              </w:rPr>
              <w:t>4</w:t>
            </w:r>
          </w:p>
        </w:tc>
        <w:tc>
          <w:tcPr>
            <w:tcW w:w="255" w:type="pct"/>
          </w:tcPr>
          <w:p w14:paraId="0E506232" w14:textId="4F74C547" w:rsidR="00826009" w:rsidRPr="009D6072" w:rsidRDefault="00826009" w:rsidP="00723C43">
            <w:pPr>
              <w:pStyle w:val="bullet"/>
              <w:spacing w:before="0" w:after="0"/>
              <w:rPr>
                <w:i/>
                <w:sz w:val="14"/>
                <w:szCs w:val="18"/>
                <w:vertAlign w:val="superscript"/>
              </w:rPr>
            </w:pPr>
            <w:r>
              <w:rPr>
                <w:i/>
                <w:sz w:val="14"/>
                <w:szCs w:val="18"/>
              </w:rPr>
              <w:t>4.1</w:t>
            </w:r>
          </w:p>
        </w:tc>
        <w:tc>
          <w:tcPr>
            <w:tcW w:w="312" w:type="pct"/>
          </w:tcPr>
          <w:p w14:paraId="0D73AA77" w14:textId="65DA5F2D" w:rsidR="00826009" w:rsidRPr="009D6072" w:rsidRDefault="00826009" w:rsidP="00723C43">
            <w:pPr>
              <w:pStyle w:val="bullet"/>
              <w:spacing w:before="0" w:after="0"/>
              <w:rPr>
                <w:i/>
                <w:sz w:val="14"/>
                <w:szCs w:val="18"/>
              </w:rPr>
            </w:pPr>
            <w:r>
              <w:rPr>
                <w:i/>
                <w:sz w:val="14"/>
                <w:szCs w:val="18"/>
              </w:rPr>
              <w:t>5</w:t>
            </w:r>
          </w:p>
        </w:tc>
        <w:tc>
          <w:tcPr>
            <w:tcW w:w="312" w:type="pct"/>
          </w:tcPr>
          <w:p w14:paraId="17E9771E" w14:textId="2A1A335B" w:rsidR="00826009" w:rsidRPr="009D6072" w:rsidRDefault="00826009" w:rsidP="00723C43">
            <w:pPr>
              <w:pStyle w:val="bullet"/>
              <w:spacing w:before="0" w:after="0"/>
              <w:rPr>
                <w:i/>
                <w:sz w:val="14"/>
                <w:szCs w:val="18"/>
              </w:rPr>
            </w:pPr>
            <w:r>
              <w:rPr>
                <w:i/>
                <w:sz w:val="14"/>
                <w:szCs w:val="18"/>
              </w:rPr>
              <w:t>5.1</w:t>
            </w:r>
          </w:p>
        </w:tc>
        <w:tc>
          <w:tcPr>
            <w:tcW w:w="623" w:type="pct"/>
          </w:tcPr>
          <w:p w14:paraId="5E5D64C8" w14:textId="4DC116E0" w:rsidR="00826009" w:rsidRPr="009D6072" w:rsidRDefault="00826009" w:rsidP="00723C43">
            <w:pPr>
              <w:pStyle w:val="bullet"/>
              <w:spacing w:before="0" w:after="0"/>
              <w:rPr>
                <w:i/>
                <w:sz w:val="14"/>
                <w:szCs w:val="18"/>
              </w:rPr>
            </w:pPr>
            <w:r>
              <w:rPr>
                <w:i/>
                <w:sz w:val="14"/>
                <w:szCs w:val="18"/>
              </w:rPr>
              <w:t>6</w:t>
            </w:r>
          </w:p>
        </w:tc>
        <w:tc>
          <w:tcPr>
            <w:tcW w:w="643" w:type="pct"/>
          </w:tcPr>
          <w:p w14:paraId="3FF0297E" w14:textId="0397604D" w:rsidR="00826009" w:rsidRPr="009D6072" w:rsidRDefault="00826009">
            <w:pPr>
              <w:pStyle w:val="bullet"/>
              <w:spacing w:before="0" w:after="0"/>
              <w:rPr>
                <w:i/>
                <w:sz w:val="14"/>
                <w:szCs w:val="18"/>
              </w:rPr>
            </w:pPr>
            <w:r>
              <w:rPr>
                <w:i/>
                <w:sz w:val="14"/>
                <w:szCs w:val="18"/>
              </w:rPr>
              <w:t>7</w:t>
            </w:r>
            <w:r w:rsidRPr="009D6072">
              <w:rPr>
                <w:i/>
                <w:sz w:val="14"/>
                <w:szCs w:val="18"/>
              </w:rPr>
              <w:t>=1+5</w:t>
            </w:r>
            <w:r>
              <w:rPr>
                <w:i/>
                <w:sz w:val="14"/>
                <w:szCs w:val="18"/>
              </w:rPr>
              <w:t>+6</w:t>
            </w:r>
          </w:p>
        </w:tc>
      </w:tr>
      <w:tr w:rsidR="00826009" w:rsidRPr="009D6072" w14:paraId="5E0C8267" w14:textId="77777777" w:rsidTr="00826009">
        <w:tc>
          <w:tcPr>
            <w:tcW w:w="658" w:type="pct"/>
          </w:tcPr>
          <w:p w14:paraId="1287BABB" w14:textId="77777777" w:rsidR="00826009" w:rsidRPr="009D6072" w:rsidRDefault="00826009" w:rsidP="00723C43">
            <w:pPr>
              <w:pStyle w:val="bullet"/>
              <w:spacing w:before="0" w:after="0"/>
              <w:rPr>
                <w:sz w:val="14"/>
                <w:szCs w:val="18"/>
              </w:rPr>
            </w:pPr>
          </w:p>
        </w:tc>
        <w:tc>
          <w:tcPr>
            <w:tcW w:w="454" w:type="pct"/>
          </w:tcPr>
          <w:p w14:paraId="7C13511A" w14:textId="77777777" w:rsidR="00826009" w:rsidRPr="009D6072" w:rsidRDefault="00826009" w:rsidP="00723C43">
            <w:pPr>
              <w:pStyle w:val="bullet"/>
              <w:spacing w:before="0" w:after="0"/>
              <w:rPr>
                <w:sz w:val="14"/>
                <w:szCs w:val="18"/>
              </w:rPr>
            </w:pPr>
          </w:p>
        </w:tc>
        <w:tc>
          <w:tcPr>
            <w:tcW w:w="546" w:type="pct"/>
          </w:tcPr>
          <w:p w14:paraId="1538D092" w14:textId="77777777" w:rsidR="00826009" w:rsidRPr="009D6072" w:rsidRDefault="00826009" w:rsidP="00723C43">
            <w:pPr>
              <w:pStyle w:val="bullet"/>
              <w:spacing w:before="0" w:after="0"/>
              <w:rPr>
                <w:sz w:val="14"/>
                <w:szCs w:val="18"/>
              </w:rPr>
            </w:pPr>
          </w:p>
        </w:tc>
        <w:tc>
          <w:tcPr>
            <w:tcW w:w="436" w:type="pct"/>
          </w:tcPr>
          <w:p w14:paraId="0C1B42FE" w14:textId="0E52B00E" w:rsidR="00826009" w:rsidRPr="009D6072" w:rsidRDefault="00826009" w:rsidP="00723C43">
            <w:pPr>
              <w:pStyle w:val="bullet"/>
              <w:spacing w:before="0" w:after="0"/>
              <w:rPr>
                <w:sz w:val="14"/>
                <w:szCs w:val="18"/>
              </w:rPr>
            </w:pPr>
          </w:p>
        </w:tc>
        <w:tc>
          <w:tcPr>
            <w:tcW w:w="333" w:type="pct"/>
          </w:tcPr>
          <w:p w14:paraId="1B53A3F2" w14:textId="77777777" w:rsidR="00826009" w:rsidRPr="009D6072" w:rsidRDefault="00826009" w:rsidP="00723C43">
            <w:pPr>
              <w:pStyle w:val="bullet"/>
              <w:spacing w:before="0" w:after="0"/>
              <w:rPr>
                <w:sz w:val="14"/>
                <w:szCs w:val="18"/>
              </w:rPr>
            </w:pPr>
          </w:p>
        </w:tc>
        <w:tc>
          <w:tcPr>
            <w:tcW w:w="428" w:type="pct"/>
          </w:tcPr>
          <w:p w14:paraId="0CE5B729" w14:textId="1606BB7F" w:rsidR="00826009" w:rsidRPr="009D6072" w:rsidRDefault="00826009" w:rsidP="00723C43">
            <w:pPr>
              <w:pStyle w:val="bullet"/>
              <w:spacing w:before="0" w:after="0"/>
              <w:rPr>
                <w:sz w:val="14"/>
                <w:szCs w:val="18"/>
              </w:rPr>
            </w:pPr>
          </w:p>
        </w:tc>
        <w:tc>
          <w:tcPr>
            <w:tcW w:w="255" w:type="pct"/>
          </w:tcPr>
          <w:p w14:paraId="24A27F78" w14:textId="77777777" w:rsidR="00826009" w:rsidRPr="009D6072" w:rsidRDefault="00826009" w:rsidP="00723C43">
            <w:pPr>
              <w:pStyle w:val="bullet"/>
              <w:spacing w:before="0" w:after="0"/>
              <w:rPr>
                <w:sz w:val="14"/>
                <w:szCs w:val="18"/>
              </w:rPr>
            </w:pPr>
          </w:p>
        </w:tc>
        <w:tc>
          <w:tcPr>
            <w:tcW w:w="312" w:type="pct"/>
          </w:tcPr>
          <w:p w14:paraId="461F3CA8" w14:textId="77777777" w:rsidR="00826009" w:rsidRPr="009D6072" w:rsidRDefault="00826009" w:rsidP="00723C43">
            <w:pPr>
              <w:pStyle w:val="bullet"/>
              <w:spacing w:before="0" w:after="0"/>
              <w:rPr>
                <w:sz w:val="14"/>
                <w:szCs w:val="18"/>
              </w:rPr>
            </w:pPr>
          </w:p>
        </w:tc>
        <w:tc>
          <w:tcPr>
            <w:tcW w:w="312" w:type="pct"/>
          </w:tcPr>
          <w:p w14:paraId="6DD8208A" w14:textId="3040EF0B" w:rsidR="00826009" w:rsidRPr="009D6072" w:rsidRDefault="00826009" w:rsidP="00723C43">
            <w:pPr>
              <w:pStyle w:val="bullet"/>
              <w:spacing w:before="0" w:after="0"/>
              <w:rPr>
                <w:sz w:val="14"/>
                <w:szCs w:val="18"/>
              </w:rPr>
            </w:pPr>
          </w:p>
        </w:tc>
        <w:tc>
          <w:tcPr>
            <w:tcW w:w="623" w:type="pct"/>
          </w:tcPr>
          <w:p w14:paraId="67F26FF9" w14:textId="728B8772" w:rsidR="00826009" w:rsidRPr="009D6072" w:rsidRDefault="00826009" w:rsidP="00723C43">
            <w:pPr>
              <w:pStyle w:val="bullet"/>
              <w:spacing w:before="0" w:after="0"/>
              <w:rPr>
                <w:sz w:val="14"/>
                <w:szCs w:val="18"/>
              </w:rPr>
            </w:pPr>
          </w:p>
        </w:tc>
        <w:tc>
          <w:tcPr>
            <w:tcW w:w="643" w:type="pct"/>
          </w:tcPr>
          <w:p w14:paraId="5ABE9FFD" w14:textId="77777777" w:rsidR="00826009" w:rsidRPr="009D6072" w:rsidRDefault="00826009"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neatul urmator</w:t>
      </w:r>
      <w:r w:rsidRPr="009D6072">
        <w:rPr>
          <w:rFonts w:ascii="Trebuchet MS" w:eastAsia="Arial" w:hAnsi="Trebuchet MS"/>
          <w:i/>
          <w:position w:val="-1"/>
          <w:sz w:val="22"/>
          <w:szCs w:val="24"/>
          <w:highlight w:val="lightGray"/>
          <w:lang w:val="ro-RO"/>
        </w:rPr>
        <w:t>)</w:t>
      </w:r>
    </w:p>
    <w:p w14:paraId="1B5ED72D" w14:textId="7630F98B"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w:t>
      </w:r>
      <w:r w:rsidR="005462C5">
        <w:rPr>
          <w:rFonts w:ascii="Trebuchet MS" w:eastAsia="Arial" w:hAnsi="Trebuchet MS"/>
          <w:sz w:val="22"/>
          <w:szCs w:val="24"/>
          <w:lang w:val="ro-RO"/>
        </w:rPr>
        <w:t>1.1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leGrid"/>
        <w:tblW w:w="5421" w:type="pct"/>
        <w:tblInd w:w="-185" w:type="dxa"/>
        <w:tblLayout w:type="fixed"/>
        <w:tblLook w:val="04A0" w:firstRow="1" w:lastRow="0" w:firstColumn="1" w:lastColumn="0" w:noHBand="0" w:noVBand="1"/>
      </w:tblPr>
      <w:tblGrid>
        <w:gridCol w:w="1073"/>
        <w:gridCol w:w="1134"/>
        <w:gridCol w:w="1052"/>
        <w:gridCol w:w="489"/>
        <w:gridCol w:w="1134"/>
        <w:gridCol w:w="489"/>
        <w:gridCol w:w="1052"/>
        <w:gridCol w:w="489"/>
        <w:gridCol w:w="641"/>
        <w:gridCol w:w="643"/>
        <w:gridCol w:w="1079"/>
        <w:gridCol w:w="1165"/>
      </w:tblGrid>
      <w:tr w:rsidR="005462C5" w:rsidRPr="009D6072" w14:paraId="4F9A0667" w14:textId="77777777" w:rsidTr="009137DC">
        <w:trPr>
          <w:trHeight w:val="1682"/>
          <w:tblHeader/>
        </w:trPr>
        <w:tc>
          <w:tcPr>
            <w:tcW w:w="514" w:type="pct"/>
            <w:vMerge w:val="restart"/>
          </w:tcPr>
          <w:p w14:paraId="1D0525C5" w14:textId="45DB7B19" w:rsidR="005462C5" w:rsidRPr="009D6072" w:rsidRDefault="005462C5" w:rsidP="005462C5">
            <w:pPr>
              <w:pStyle w:val="bullet"/>
              <w:spacing w:before="0" w:after="0"/>
              <w:jc w:val="center"/>
              <w:rPr>
                <w:b/>
                <w:sz w:val="14"/>
                <w:szCs w:val="18"/>
              </w:rPr>
            </w:pPr>
            <w:r w:rsidRPr="009D6072">
              <w:rPr>
                <w:b/>
                <w:sz w:val="14"/>
                <w:szCs w:val="18"/>
              </w:rPr>
              <w:t xml:space="preserve">Organizația </w:t>
            </w:r>
          </w:p>
        </w:tc>
        <w:tc>
          <w:tcPr>
            <w:tcW w:w="543" w:type="pct"/>
          </w:tcPr>
          <w:p w14:paraId="6986C769" w14:textId="77777777" w:rsidR="005462C5" w:rsidRPr="009D6072" w:rsidRDefault="005462C5" w:rsidP="005462C5">
            <w:pPr>
              <w:pStyle w:val="bullet"/>
              <w:spacing w:before="0" w:after="0"/>
              <w:jc w:val="center"/>
              <w:rPr>
                <w:b/>
                <w:sz w:val="14"/>
                <w:szCs w:val="18"/>
              </w:rPr>
            </w:pPr>
          </w:p>
          <w:p w14:paraId="729D06F8" w14:textId="79641727" w:rsidR="005462C5" w:rsidRPr="009D6072" w:rsidRDefault="005462C5" w:rsidP="005462C5">
            <w:pPr>
              <w:pStyle w:val="bullet"/>
              <w:spacing w:before="0" w:after="0"/>
              <w:rPr>
                <w:b/>
                <w:sz w:val="14"/>
                <w:szCs w:val="18"/>
              </w:rPr>
            </w:pPr>
            <w:r w:rsidRPr="009D6072">
              <w:rPr>
                <w:b/>
                <w:i/>
                <w:sz w:val="14"/>
                <w:szCs w:val="18"/>
              </w:rPr>
              <w:t>Valoare totală eligibilă a proiectului, incl. TVA eligibil</w:t>
            </w:r>
          </w:p>
        </w:tc>
        <w:tc>
          <w:tcPr>
            <w:tcW w:w="738" w:type="pct"/>
            <w:gridSpan w:val="2"/>
          </w:tcPr>
          <w:p w14:paraId="0D2153A7" w14:textId="77777777" w:rsidR="005462C5" w:rsidRPr="009D6072" w:rsidRDefault="005462C5" w:rsidP="005462C5">
            <w:pPr>
              <w:pStyle w:val="bullet"/>
              <w:spacing w:before="0" w:after="0"/>
              <w:rPr>
                <w:b/>
                <w:sz w:val="14"/>
                <w:szCs w:val="18"/>
              </w:rPr>
            </w:pPr>
            <w:r w:rsidRPr="009D6072">
              <w:rPr>
                <w:b/>
                <w:i/>
                <w:sz w:val="14"/>
                <w:szCs w:val="18"/>
              </w:rPr>
              <w:t xml:space="preserve">Valoare eligibilă nerambursabilă din partea fondurilor (FEDR/FSE+/FC/FTJ)    </w:t>
            </w:r>
          </w:p>
        </w:tc>
        <w:tc>
          <w:tcPr>
            <w:tcW w:w="777" w:type="pct"/>
            <w:gridSpan w:val="2"/>
          </w:tcPr>
          <w:p w14:paraId="5292F560" w14:textId="77777777" w:rsidR="005462C5" w:rsidRPr="009D6072" w:rsidRDefault="005462C5" w:rsidP="005462C5">
            <w:pPr>
              <w:pStyle w:val="bullet"/>
              <w:spacing w:before="0" w:after="0"/>
              <w:rPr>
                <w:b/>
                <w:sz w:val="14"/>
                <w:szCs w:val="18"/>
              </w:rPr>
            </w:pPr>
            <w:r w:rsidRPr="009D6072">
              <w:rPr>
                <w:b/>
                <w:i/>
                <w:sz w:val="14"/>
                <w:szCs w:val="18"/>
              </w:rPr>
              <w:t>Valoarea eligibilă nerambursabilă  din bugetul național</w:t>
            </w:r>
          </w:p>
        </w:tc>
        <w:tc>
          <w:tcPr>
            <w:tcW w:w="738" w:type="pct"/>
            <w:gridSpan w:val="2"/>
          </w:tcPr>
          <w:p w14:paraId="6ADC3731" w14:textId="77777777" w:rsidR="005462C5" w:rsidRPr="009D6072" w:rsidRDefault="005462C5" w:rsidP="005462C5">
            <w:pPr>
              <w:pStyle w:val="bullet"/>
              <w:spacing w:before="0" w:after="0"/>
              <w:rPr>
                <w:b/>
                <w:sz w:val="14"/>
                <w:szCs w:val="18"/>
              </w:rPr>
            </w:pPr>
            <w:r w:rsidRPr="009D6072">
              <w:rPr>
                <w:b/>
                <w:i/>
                <w:sz w:val="14"/>
                <w:szCs w:val="18"/>
              </w:rPr>
              <w:t xml:space="preserve">Valoare cofinanțare eligibilă  beneficiar </w:t>
            </w:r>
          </w:p>
        </w:tc>
        <w:tc>
          <w:tcPr>
            <w:tcW w:w="615" w:type="pct"/>
            <w:gridSpan w:val="2"/>
          </w:tcPr>
          <w:p w14:paraId="2DECB836" w14:textId="68634D90" w:rsidR="005462C5" w:rsidRPr="009D6072" w:rsidRDefault="005462C5" w:rsidP="005462C5">
            <w:pPr>
              <w:pStyle w:val="bullet"/>
              <w:spacing w:before="0" w:after="0"/>
              <w:jc w:val="center"/>
              <w:rPr>
                <w:b/>
                <w:sz w:val="14"/>
                <w:szCs w:val="18"/>
              </w:rPr>
            </w:pPr>
            <w:r w:rsidRPr="001C2835">
              <w:rPr>
                <w:b/>
                <w:i/>
                <w:sz w:val="14"/>
                <w:szCs w:val="18"/>
              </w:rPr>
              <w:t>Valoarea veniturilor nete generate</w:t>
            </w:r>
          </w:p>
        </w:tc>
        <w:tc>
          <w:tcPr>
            <w:tcW w:w="517" w:type="pct"/>
          </w:tcPr>
          <w:p w14:paraId="1D3E5268" w14:textId="6FFF3DA4" w:rsidR="005462C5" w:rsidRPr="009D6072" w:rsidRDefault="005462C5" w:rsidP="005462C5">
            <w:pPr>
              <w:pStyle w:val="bullet"/>
              <w:spacing w:before="0" w:after="0"/>
              <w:jc w:val="center"/>
              <w:rPr>
                <w:b/>
                <w:sz w:val="14"/>
                <w:szCs w:val="18"/>
              </w:rPr>
            </w:pPr>
            <w:r w:rsidRPr="009D6072">
              <w:rPr>
                <w:b/>
                <w:sz w:val="14"/>
                <w:szCs w:val="18"/>
              </w:rPr>
              <w:t>Valoare totală neeligibilă a proiectului, incl. TVA neeligibil</w:t>
            </w:r>
          </w:p>
        </w:tc>
        <w:tc>
          <w:tcPr>
            <w:tcW w:w="558" w:type="pct"/>
          </w:tcPr>
          <w:p w14:paraId="7AEC2024" w14:textId="77777777" w:rsidR="005462C5" w:rsidRPr="009D6072" w:rsidRDefault="005462C5" w:rsidP="005462C5">
            <w:pPr>
              <w:pStyle w:val="bullet"/>
              <w:spacing w:before="0" w:after="0"/>
              <w:jc w:val="center"/>
              <w:rPr>
                <w:b/>
                <w:sz w:val="14"/>
                <w:szCs w:val="18"/>
              </w:rPr>
            </w:pPr>
            <w:r w:rsidRPr="009D6072">
              <w:rPr>
                <w:b/>
                <w:sz w:val="14"/>
                <w:szCs w:val="18"/>
              </w:rPr>
              <w:t>Valoare totală  a proiectului</w:t>
            </w:r>
          </w:p>
        </w:tc>
      </w:tr>
      <w:tr w:rsidR="005462C5" w:rsidRPr="009D6072" w14:paraId="3E86C0E0" w14:textId="77777777" w:rsidTr="00F7018A">
        <w:tc>
          <w:tcPr>
            <w:tcW w:w="514" w:type="pct"/>
            <w:vMerge/>
          </w:tcPr>
          <w:p w14:paraId="62F48B09" w14:textId="77777777" w:rsidR="005462C5" w:rsidRPr="009D6072" w:rsidRDefault="005462C5" w:rsidP="005462C5">
            <w:pPr>
              <w:pStyle w:val="bullet"/>
              <w:spacing w:before="0" w:after="0"/>
              <w:rPr>
                <w:i/>
                <w:sz w:val="14"/>
                <w:szCs w:val="18"/>
              </w:rPr>
            </w:pPr>
          </w:p>
        </w:tc>
        <w:tc>
          <w:tcPr>
            <w:tcW w:w="543" w:type="pct"/>
          </w:tcPr>
          <w:p w14:paraId="5A86CE81" w14:textId="77777777" w:rsidR="005462C5" w:rsidRPr="009D6072" w:rsidRDefault="005462C5" w:rsidP="005462C5">
            <w:pPr>
              <w:pStyle w:val="bullet"/>
              <w:spacing w:before="0" w:after="0"/>
              <w:rPr>
                <w:i/>
                <w:sz w:val="14"/>
                <w:szCs w:val="18"/>
              </w:rPr>
            </w:pPr>
            <w:r w:rsidRPr="009D6072">
              <w:rPr>
                <w:sz w:val="14"/>
                <w:szCs w:val="18"/>
              </w:rPr>
              <w:t>(lei)</w:t>
            </w:r>
          </w:p>
        </w:tc>
        <w:tc>
          <w:tcPr>
            <w:tcW w:w="504" w:type="pct"/>
          </w:tcPr>
          <w:p w14:paraId="00AD1CD5" w14:textId="77777777" w:rsidR="005462C5" w:rsidRPr="009D6072" w:rsidRDefault="005462C5" w:rsidP="005462C5">
            <w:pPr>
              <w:pStyle w:val="bullet"/>
              <w:spacing w:before="0" w:after="0"/>
              <w:rPr>
                <w:i/>
                <w:sz w:val="14"/>
                <w:szCs w:val="18"/>
              </w:rPr>
            </w:pPr>
            <w:r w:rsidRPr="009D6072">
              <w:rPr>
                <w:sz w:val="14"/>
                <w:szCs w:val="18"/>
              </w:rPr>
              <w:t>(lei)</w:t>
            </w:r>
          </w:p>
        </w:tc>
        <w:tc>
          <w:tcPr>
            <w:tcW w:w="234" w:type="pct"/>
          </w:tcPr>
          <w:p w14:paraId="0C37D56C" w14:textId="77777777" w:rsidR="005462C5" w:rsidRPr="009D6072" w:rsidRDefault="005462C5" w:rsidP="005462C5">
            <w:pPr>
              <w:pStyle w:val="bullet"/>
              <w:spacing w:before="0" w:after="0"/>
              <w:rPr>
                <w:i/>
                <w:sz w:val="14"/>
                <w:szCs w:val="18"/>
              </w:rPr>
            </w:pPr>
            <w:r w:rsidRPr="009D6072">
              <w:rPr>
                <w:sz w:val="14"/>
                <w:szCs w:val="18"/>
              </w:rPr>
              <w:t>(%)</w:t>
            </w:r>
          </w:p>
        </w:tc>
        <w:tc>
          <w:tcPr>
            <w:tcW w:w="543" w:type="pct"/>
          </w:tcPr>
          <w:p w14:paraId="550352FF" w14:textId="77777777" w:rsidR="005462C5" w:rsidRPr="009D6072" w:rsidRDefault="005462C5" w:rsidP="005462C5">
            <w:pPr>
              <w:pStyle w:val="bullet"/>
              <w:spacing w:before="0" w:after="0"/>
              <w:rPr>
                <w:i/>
                <w:sz w:val="14"/>
                <w:szCs w:val="18"/>
              </w:rPr>
            </w:pPr>
            <w:r w:rsidRPr="009D6072">
              <w:rPr>
                <w:sz w:val="14"/>
                <w:szCs w:val="18"/>
              </w:rPr>
              <w:t>(lei)</w:t>
            </w:r>
          </w:p>
        </w:tc>
        <w:tc>
          <w:tcPr>
            <w:tcW w:w="234" w:type="pct"/>
          </w:tcPr>
          <w:p w14:paraId="7B93DFE8" w14:textId="77777777" w:rsidR="005462C5" w:rsidRPr="009D6072" w:rsidRDefault="005462C5" w:rsidP="005462C5">
            <w:pPr>
              <w:pStyle w:val="bullet"/>
              <w:spacing w:before="0" w:after="0"/>
              <w:rPr>
                <w:i/>
                <w:sz w:val="14"/>
                <w:szCs w:val="18"/>
              </w:rPr>
            </w:pPr>
            <w:r w:rsidRPr="009D6072">
              <w:rPr>
                <w:sz w:val="14"/>
                <w:szCs w:val="18"/>
              </w:rPr>
              <w:t>(%)</w:t>
            </w:r>
          </w:p>
        </w:tc>
        <w:tc>
          <w:tcPr>
            <w:tcW w:w="504" w:type="pct"/>
          </w:tcPr>
          <w:p w14:paraId="7301B293" w14:textId="77777777" w:rsidR="005462C5" w:rsidRPr="009D6072" w:rsidRDefault="005462C5" w:rsidP="005462C5">
            <w:pPr>
              <w:pStyle w:val="bullet"/>
              <w:spacing w:before="0" w:after="0"/>
              <w:rPr>
                <w:i/>
                <w:sz w:val="14"/>
                <w:szCs w:val="18"/>
              </w:rPr>
            </w:pPr>
            <w:r w:rsidRPr="009D6072">
              <w:rPr>
                <w:sz w:val="14"/>
                <w:szCs w:val="18"/>
              </w:rPr>
              <w:t>(lei)</w:t>
            </w:r>
          </w:p>
        </w:tc>
        <w:tc>
          <w:tcPr>
            <w:tcW w:w="234" w:type="pct"/>
          </w:tcPr>
          <w:p w14:paraId="232CB5CD" w14:textId="77777777" w:rsidR="005462C5" w:rsidRPr="009D6072" w:rsidRDefault="005462C5" w:rsidP="005462C5">
            <w:pPr>
              <w:pStyle w:val="bullet"/>
              <w:spacing w:before="0" w:after="0"/>
              <w:rPr>
                <w:i/>
                <w:sz w:val="14"/>
                <w:szCs w:val="18"/>
              </w:rPr>
            </w:pPr>
            <w:r w:rsidRPr="009D6072">
              <w:rPr>
                <w:sz w:val="14"/>
                <w:szCs w:val="18"/>
              </w:rPr>
              <w:t>(%)</w:t>
            </w:r>
          </w:p>
        </w:tc>
        <w:tc>
          <w:tcPr>
            <w:tcW w:w="307" w:type="pct"/>
          </w:tcPr>
          <w:p w14:paraId="657B9CA2" w14:textId="6A3884C8" w:rsidR="005462C5" w:rsidRPr="009D6072" w:rsidRDefault="005462C5" w:rsidP="005462C5">
            <w:pPr>
              <w:pStyle w:val="bullet"/>
              <w:spacing w:before="0" w:after="0"/>
              <w:rPr>
                <w:sz w:val="14"/>
                <w:szCs w:val="18"/>
              </w:rPr>
            </w:pPr>
            <w:r w:rsidRPr="009D6072">
              <w:rPr>
                <w:sz w:val="14"/>
                <w:szCs w:val="18"/>
              </w:rPr>
              <w:t>(lei)</w:t>
            </w:r>
          </w:p>
        </w:tc>
        <w:tc>
          <w:tcPr>
            <w:tcW w:w="308" w:type="pct"/>
          </w:tcPr>
          <w:p w14:paraId="268AF251" w14:textId="154AEECF" w:rsidR="005462C5" w:rsidRPr="009D6072" w:rsidRDefault="005462C5" w:rsidP="005462C5">
            <w:pPr>
              <w:pStyle w:val="bullet"/>
              <w:spacing w:before="0" w:after="0"/>
              <w:rPr>
                <w:sz w:val="14"/>
                <w:szCs w:val="18"/>
              </w:rPr>
            </w:pPr>
            <w:r w:rsidRPr="009D6072">
              <w:rPr>
                <w:sz w:val="14"/>
                <w:szCs w:val="18"/>
              </w:rPr>
              <w:t>(%)</w:t>
            </w:r>
          </w:p>
        </w:tc>
        <w:tc>
          <w:tcPr>
            <w:tcW w:w="517" w:type="pct"/>
          </w:tcPr>
          <w:p w14:paraId="054751D1" w14:textId="6D63BE5D" w:rsidR="005462C5" w:rsidRPr="009D6072" w:rsidRDefault="005462C5" w:rsidP="005462C5">
            <w:pPr>
              <w:pStyle w:val="bullet"/>
              <w:spacing w:before="0" w:after="0"/>
              <w:rPr>
                <w:i/>
                <w:sz w:val="14"/>
                <w:szCs w:val="18"/>
              </w:rPr>
            </w:pPr>
            <w:r w:rsidRPr="009D6072">
              <w:rPr>
                <w:sz w:val="14"/>
                <w:szCs w:val="18"/>
              </w:rPr>
              <w:t>(lei)</w:t>
            </w:r>
          </w:p>
        </w:tc>
        <w:tc>
          <w:tcPr>
            <w:tcW w:w="558" w:type="pct"/>
          </w:tcPr>
          <w:p w14:paraId="1C1A7853" w14:textId="77777777" w:rsidR="005462C5" w:rsidRPr="009D6072" w:rsidRDefault="005462C5" w:rsidP="005462C5">
            <w:pPr>
              <w:pStyle w:val="bullet"/>
              <w:spacing w:before="0" w:after="0"/>
              <w:rPr>
                <w:i/>
                <w:sz w:val="14"/>
                <w:szCs w:val="18"/>
              </w:rPr>
            </w:pPr>
            <w:r w:rsidRPr="009D6072">
              <w:rPr>
                <w:sz w:val="14"/>
                <w:szCs w:val="18"/>
              </w:rPr>
              <w:t>(lei)</w:t>
            </w:r>
          </w:p>
        </w:tc>
      </w:tr>
      <w:tr w:rsidR="005462C5" w:rsidRPr="009D6072" w14:paraId="1DAE90D5" w14:textId="77777777" w:rsidTr="00F7018A">
        <w:tc>
          <w:tcPr>
            <w:tcW w:w="514" w:type="pct"/>
          </w:tcPr>
          <w:p w14:paraId="52A2181B" w14:textId="1D03CA66" w:rsidR="005462C5" w:rsidRPr="009D6072" w:rsidRDefault="005462C5" w:rsidP="005462C5">
            <w:pPr>
              <w:pStyle w:val="bullet"/>
              <w:spacing w:before="0" w:after="0"/>
              <w:rPr>
                <w:i/>
                <w:sz w:val="14"/>
                <w:szCs w:val="18"/>
              </w:rPr>
            </w:pPr>
            <w:r w:rsidRPr="009D6072">
              <w:rPr>
                <w:i/>
                <w:sz w:val="14"/>
                <w:szCs w:val="18"/>
              </w:rPr>
              <w:t>0</w:t>
            </w:r>
          </w:p>
        </w:tc>
        <w:tc>
          <w:tcPr>
            <w:tcW w:w="543" w:type="pct"/>
          </w:tcPr>
          <w:p w14:paraId="2F83AFA2" w14:textId="4FE238B0" w:rsidR="005462C5" w:rsidRPr="009D6072" w:rsidRDefault="005462C5" w:rsidP="005462C5">
            <w:pPr>
              <w:pStyle w:val="bullet"/>
              <w:spacing w:before="0" w:after="0"/>
              <w:rPr>
                <w:i/>
                <w:sz w:val="14"/>
                <w:szCs w:val="18"/>
              </w:rPr>
            </w:pPr>
            <w:r w:rsidRPr="009D6072">
              <w:rPr>
                <w:i/>
                <w:sz w:val="14"/>
                <w:szCs w:val="18"/>
              </w:rPr>
              <w:t>1 =2+3+4</w:t>
            </w:r>
          </w:p>
        </w:tc>
        <w:tc>
          <w:tcPr>
            <w:tcW w:w="504" w:type="pct"/>
          </w:tcPr>
          <w:p w14:paraId="69F59BF0" w14:textId="06B4BB27" w:rsidR="005462C5" w:rsidRPr="009D6072" w:rsidRDefault="005462C5" w:rsidP="005462C5">
            <w:pPr>
              <w:pStyle w:val="bullet"/>
              <w:spacing w:before="0" w:after="0"/>
              <w:rPr>
                <w:i/>
                <w:sz w:val="14"/>
                <w:szCs w:val="18"/>
              </w:rPr>
            </w:pPr>
            <w:r w:rsidRPr="009D6072">
              <w:rPr>
                <w:i/>
                <w:sz w:val="14"/>
                <w:szCs w:val="18"/>
              </w:rPr>
              <w:t>2</w:t>
            </w:r>
          </w:p>
        </w:tc>
        <w:tc>
          <w:tcPr>
            <w:tcW w:w="234" w:type="pct"/>
          </w:tcPr>
          <w:p w14:paraId="0E6C27F9" w14:textId="5206AC3C" w:rsidR="005462C5" w:rsidRPr="009D6072" w:rsidRDefault="005462C5" w:rsidP="005462C5">
            <w:pPr>
              <w:pStyle w:val="bullet"/>
              <w:spacing w:before="0" w:after="0"/>
              <w:rPr>
                <w:i/>
                <w:sz w:val="14"/>
                <w:szCs w:val="18"/>
                <w:vertAlign w:val="superscript"/>
              </w:rPr>
            </w:pPr>
            <w:r>
              <w:rPr>
                <w:i/>
                <w:sz w:val="14"/>
                <w:szCs w:val="18"/>
              </w:rPr>
              <w:t>2.1</w:t>
            </w:r>
          </w:p>
        </w:tc>
        <w:tc>
          <w:tcPr>
            <w:tcW w:w="543" w:type="pct"/>
          </w:tcPr>
          <w:p w14:paraId="66463081" w14:textId="141E9D12" w:rsidR="005462C5" w:rsidRPr="009D6072" w:rsidRDefault="005462C5" w:rsidP="005462C5">
            <w:pPr>
              <w:pStyle w:val="bullet"/>
              <w:spacing w:before="0" w:after="0"/>
              <w:rPr>
                <w:i/>
                <w:sz w:val="14"/>
                <w:szCs w:val="18"/>
              </w:rPr>
            </w:pPr>
            <w:r w:rsidRPr="009D6072">
              <w:rPr>
                <w:i/>
                <w:sz w:val="14"/>
                <w:szCs w:val="18"/>
              </w:rPr>
              <w:t>3</w:t>
            </w:r>
          </w:p>
        </w:tc>
        <w:tc>
          <w:tcPr>
            <w:tcW w:w="234" w:type="pct"/>
          </w:tcPr>
          <w:p w14:paraId="2DBFB5C8" w14:textId="5AFA8612" w:rsidR="005462C5" w:rsidRPr="009D6072" w:rsidRDefault="005462C5" w:rsidP="005462C5">
            <w:pPr>
              <w:pStyle w:val="bullet"/>
              <w:spacing w:before="0" w:after="0"/>
              <w:rPr>
                <w:i/>
                <w:sz w:val="14"/>
                <w:szCs w:val="18"/>
                <w:vertAlign w:val="superscript"/>
              </w:rPr>
            </w:pPr>
            <w:r>
              <w:rPr>
                <w:i/>
                <w:sz w:val="14"/>
                <w:szCs w:val="18"/>
              </w:rPr>
              <w:t>3.1</w:t>
            </w:r>
          </w:p>
        </w:tc>
        <w:tc>
          <w:tcPr>
            <w:tcW w:w="504" w:type="pct"/>
          </w:tcPr>
          <w:p w14:paraId="2EAD893B" w14:textId="3AA260BF" w:rsidR="005462C5" w:rsidRPr="009D6072" w:rsidRDefault="005462C5" w:rsidP="005462C5">
            <w:pPr>
              <w:pStyle w:val="bullet"/>
              <w:spacing w:before="0" w:after="0"/>
              <w:rPr>
                <w:i/>
                <w:sz w:val="14"/>
                <w:szCs w:val="18"/>
              </w:rPr>
            </w:pPr>
            <w:r w:rsidRPr="009D6072">
              <w:rPr>
                <w:i/>
                <w:sz w:val="14"/>
                <w:szCs w:val="18"/>
              </w:rPr>
              <w:t>4</w:t>
            </w:r>
          </w:p>
        </w:tc>
        <w:tc>
          <w:tcPr>
            <w:tcW w:w="234" w:type="pct"/>
          </w:tcPr>
          <w:p w14:paraId="52767287" w14:textId="1F6647AB" w:rsidR="005462C5" w:rsidRPr="009D6072" w:rsidRDefault="005462C5" w:rsidP="005462C5">
            <w:pPr>
              <w:pStyle w:val="bullet"/>
              <w:spacing w:before="0" w:after="0"/>
              <w:rPr>
                <w:i/>
                <w:sz w:val="14"/>
                <w:szCs w:val="18"/>
                <w:vertAlign w:val="superscript"/>
              </w:rPr>
            </w:pPr>
            <w:r>
              <w:rPr>
                <w:i/>
                <w:sz w:val="14"/>
                <w:szCs w:val="18"/>
              </w:rPr>
              <w:t>4.1</w:t>
            </w:r>
          </w:p>
        </w:tc>
        <w:tc>
          <w:tcPr>
            <w:tcW w:w="307" w:type="pct"/>
          </w:tcPr>
          <w:p w14:paraId="6C1B8C39" w14:textId="5825785E" w:rsidR="005462C5" w:rsidRPr="009D6072" w:rsidRDefault="005462C5" w:rsidP="005462C5">
            <w:pPr>
              <w:pStyle w:val="bullet"/>
              <w:spacing w:before="0" w:after="0"/>
              <w:rPr>
                <w:i/>
                <w:sz w:val="14"/>
                <w:szCs w:val="18"/>
              </w:rPr>
            </w:pPr>
            <w:r>
              <w:rPr>
                <w:i/>
                <w:sz w:val="14"/>
                <w:szCs w:val="18"/>
              </w:rPr>
              <w:t>5</w:t>
            </w:r>
          </w:p>
        </w:tc>
        <w:tc>
          <w:tcPr>
            <w:tcW w:w="308" w:type="pct"/>
          </w:tcPr>
          <w:p w14:paraId="0DD9F49F" w14:textId="37AAC0E3" w:rsidR="005462C5" w:rsidRPr="009D6072" w:rsidRDefault="005462C5" w:rsidP="005462C5">
            <w:pPr>
              <w:pStyle w:val="bullet"/>
              <w:spacing w:before="0" w:after="0"/>
              <w:rPr>
                <w:i/>
                <w:sz w:val="14"/>
                <w:szCs w:val="18"/>
              </w:rPr>
            </w:pPr>
            <w:r>
              <w:rPr>
                <w:i/>
                <w:sz w:val="14"/>
                <w:szCs w:val="18"/>
              </w:rPr>
              <w:t>5.1</w:t>
            </w:r>
          </w:p>
        </w:tc>
        <w:tc>
          <w:tcPr>
            <w:tcW w:w="517" w:type="pct"/>
          </w:tcPr>
          <w:p w14:paraId="25147392" w14:textId="31D8208C" w:rsidR="005462C5" w:rsidRPr="009D6072" w:rsidRDefault="005462C5" w:rsidP="005462C5">
            <w:pPr>
              <w:pStyle w:val="bullet"/>
              <w:spacing w:before="0" w:after="0"/>
              <w:rPr>
                <w:i/>
                <w:sz w:val="14"/>
                <w:szCs w:val="18"/>
              </w:rPr>
            </w:pPr>
            <w:r>
              <w:rPr>
                <w:i/>
                <w:sz w:val="14"/>
                <w:szCs w:val="18"/>
              </w:rPr>
              <w:t>6</w:t>
            </w:r>
          </w:p>
        </w:tc>
        <w:tc>
          <w:tcPr>
            <w:tcW w:w="558" w:type="pct"/>
          </w:tcPr>
          <w:p w14:paraId="1CA2694E" w14:textId="4B6561E4" w:rsidR="005462C5" w:rsidRPr="009D6072" w:rsidRDefault="005462C5" w:rsidP="005462C5">
            <w:pPr>
              <w:pStyle w:val="bullet"/>
              <w:spacing w:before="0" w:after="0"/>
              <w:rPr>
                <w:i/>
                <w:sz w:val="14"/>
                <w:szCs w:val="18"/>
              </w:rPr>
            </w:pPr>
            <w:r>
              <w:rPr>
                <w:i/>
                <w:sz w:val="14"/>
                <w:szCs w:val="18"/>
              </w:rPr>
              <w:t>7</w:t>
            </w:r>
            <w:r w:rsidRPr="009D6072">
              <w:rPr>
                <w:i/>
                <w:sz w:val="14"/>
                <w:szCs w:val="18"/>
              </w:rPr>
              <w:t>=1+5</w:t>
            </w:r>
            <w:r>
              <w:rPr>
                <w:i/>
                <w:sz w:val="14"/>
                <w:szCs w:val="18"/>
              </w:rPr>
              <w:t>+6</w:t>
            </w:r>
          </w:p>
        </w:tc>
      </w:tr>
      <w:tr w:rsidR="005462C5" w:rsidRPr="009D6072" w14:paraId="268AC65D" w14:textId="77777777" w:rsidTr="00F7018A">
        <w:tc>
          <w:tcPr>
            <w:tcW w:w="514" w:type="pct"/>
          </w:tcPr>
          <w:p w14:paraId="4CF6F765" w14:textId="6B6F5E8F" w:rsidR="005462C5" w:rsidRPr="009D6072" w:rsidRDefault="005462C5" w:rsidP="005462C5">
            <w:pPr>
              <w:pStyle w:val="bullet"/>
              <w:spacing w:before="0" w:after="0"/>
              <w:rPr>
                <w:sz w:val="14"/>
                <w:szCs w:val="18"/>
              </w:rPr>
            </w:pPr>
            <w:r w:rsidRPr="009D6072">
              <w:rPr>
                <w:sz w:val="14"/>
                <w:szCs w:val="18"/>
              </w:rPr>
              <w:t>Lider de parteneriat</w:t>
            </w:r>
          </w:p>
        </w:tc>
        <w:tc>
          <w:tcPr>
            <w:tcW w:w="543" w:type="pct"/>
          </w:tcPr>
          <w:p w14:paraId="397DCA7D" w14:textId="77777777" w:rsidR="005462C5" w:rsidRPr="009D6072" w:rsidRDefault="005462C5" w:rsidP="005462C5">
            <w:pPr>
              <w:pStyle w:val="bullet"/>
              <w:spacing w:before="0" w:after="0"/>
              <w:rPr>
                <w:sz w:val="14"/>
                <w:szCs w:val="18"/>
              </w:rPr>
            </w:pPr>
          </w:p>
        </w:tc>
        <w:tc>
          <w:tcPr>
            <w:tcW w:w="504" w:type="pct"/>
          </w:tcPr>
          <w:p w14:paraId="29CDED5C" w14:textId="77777777" w:rsidR="005462C5" w:rsidRPr="009D6072" w:rsidRDefault="005462C5" w:rsidP="005462C5">
            <w:pPr>
              <w:pStyle w:val="bullet"/>
              <w:spacing w:before="0" w:after="0"/>
              <w:rPr>
                <w:sz w:val="14"/>
                <w:szCs w:val="18"/>
              </w:rPr>
            </w:pPr>
          </w:p>
        </w:tc>
        <w:tc>
          <w:tcPr>
            <w:tcW w:w="234" w:type="pct"/>
          </w:tcPr>
          <w:p w14:paraId="5C17B4FE" w14:textId="77777777" w:rsidR="005462C5" w:rsidRPr="009D6072" w:rsidRDefault="005462C5" w:rsidP="005462C5">
            <w:pPr>
              <w:pStyle w:val="bullet"/>
              <w:spacing w:before="0" w:after="0"/>
              <w:rPr>
                <w:sz w:val="14"/>
                <w:szCs w:val="18"/>
              </w:rPr>
            </w:pPr>
          </w:p>
        </w:tc>
        <w:tc>
          <w:tcPr>
            <w:tcW w:w="543" w:type="pct"/>
          </w:tcPr>
          <w:p w14:paraId="1487548F" w14:textId="77777777" w:rsidR="005462C5" w:rsidRPr="009D6072" w:rsidRDefault="005462C5" w:rsidP="005462C5">
            <w:pPr>
              <w:pStyle w:val="bullet"/>
              <w:spacing w:before="0" w:after="0"/>
              <w:rPr>
                <w:sz w:val="14"/>
                <w:szCs w:val="18"/>
              </w:rPr>
            </w:pPr>
          </w:p>
        </w:tc>
        <w:tc>
          <w:tcPr>
            <w:tcW w:w="234" w:type="pct"/>
          </w:tcPr>
          <w:p w14:paraId="26C3B516" w14:textId="77777777" w:rsidR="005462C5" w:rsidRPr="009D6072" w:rsidRDefault="005462C5" w:rsidP="005462C5">
            <w:pPr>
              <w:pStyle w:val="bullet"/>
              <w:spacing w:before="0" w:after="0"/>
              <w:rPr>
                <w:sz w:val="14"/>
                <w:szCs w:val="18"/>
              </w:rPr>
            </w:pPr>
          </w:p>
        </w:tc>
        <w:tc>
          <w:tcPr>
            <w:tcW w:w="504" w:type="pct"/>
          </w:tcPr>
          <w:p w14:paraId="3D06DD3E" w14:textId="77777777" w:rsidR="005462C5" w:rsidRPr="009D6072" w:rsidRDefault="005462C5" w:rsidP="005462C5">
            <w:pPr>
              <w:pStyle w:val="bullet"/>
              <w:spacing w:before="0" w:after="0"/>
              <w:rPr>
                <w:sz w:val="14"/>
                <w:szCs w:val="18"/>
              </w:rPr>
            </w:pPr>
          </w:p>
        </w:tc>
        <w:tc>
          <w:tcPr>
            <w:tcW w:w="234" w:type="pct"/>
          </w:tcPr>
          <w:p w14:paraId="4B625B9B" w14:textId="77777777" w:rsidR="005462C5" w:rsidRPr="009D6072" w:rsidRDefault="005462C5" w:rsidP="005462C5">
            <w:pPr>
              <w:pStyle w:val="bullet"/>
              <w:spacing w:before="0" w:after="0"/>
              <w:rPr>
                <w:sz w:val="14"/>
                <w:szCs w:val="18"/>
              </w:rPr>
            </w:pPr>
          </w:p>
        </w:tc>
        <w:tc>
          <w:tcPr>
            <w:tcW w:w="307" w:type="pct"/>
          </w:tcPr>
          <w:p w14:paraId="5366B341" w14:textId="77777777" w:rsidR="005462C5" w:rsidRPr="009D6072" w:rsidRDefault="005462C5" w:rsidP="005462C5">
            <w:pPr>
              <w:pStyle w:val="bullet"/>
              <w:spacing w:before="0" w:after="0"/>
              <w:rPr>
                <w:sz w:val="14"/>
                <w:szCs w:val="18"/>
              </w:rPr>
            </w:pPr>
          </w:p>
        </w:tc>
        <w:tc>
          <w:tcPr>
            <w:tcW w:w="308" w:type="pct"/>
          </w:tcPr>
          <w:p w14:paraId="38AF5493" w14:textId="4871DE37" w:rsidR="005462C5" w:rsidRPr="009D6072" w:rsidRDefault="005462C5" w:rsidP="005462C5">
            <w:pPr>
              <w:pStyle w:val="bullet"/>
              <w:spacing w:before="0" w:after="0"/>
              <w:rPr>
                <w:sz w:val="14"/>
                <w:szCs w:val="18"/>
              </w:rPr>
            </w:pPr>
          </w:p>
        </w:tc>
        <w:tc>
          <w:tcPr>
            <w:tcW w:w="517" w:type="pct"/>
          </w:tcPr>
          <w:p w14:paraId="1761191C" w14:textId="7D8A2B62" w:rsidR="005462C5" w:rsidRPr="009D6072" w:rsidRDefault="005462C5" w:rsidP="005462C5">
            <w:pPr>
              <w:pStyle w:val="bullet"/>
              <w:spacing w:before="0" w:after="0"/>
              <w:rPr>
                <w:sz w:val="14"/>
                <w:szCs w:val="18"/>
              </w:rPr>
            </w:pPr>
          </w:p>
        </w:tc>
        <w:tc>
          <w:tcPr>
            <w:tcW w:w="558" w:type="pct"/>
          </w:tcPr>
          <w:p w14:paraId="030D0BCF" w14:textId="77777777" w:rsidR="005462C5" w:rsidRPr="009D6072" w:rsidRDefault="005462C5" w:rsidP="005462C5">
            <w:pPr>
              <w:pStyle w:val="bullet"/>
              <w:spacing w:before="0" w:after="0"/>
              <w:rPr>
                <w:sz w:val="14"/>
                <w:szCs w:val="18"/>
              </w:rPr>
            </w:pPr>
          </w:p>
        </w:tc>
      </w:tr>
      <w:tr w:rsidR="005462C5" w:rsidRPr="009D6072" w14:paraId="665B5ECC" w14:textId="77777777" w:rsidTr="005462C5">
        <w:tc>
          <w:tcPr>
            <w:tcW w:w="514" w:type="pct"/>
          </w:tcPr>
          <w:p w14:paraId="34E8A02D" w14:textId="77777777" w:rsidR="005462C5" w:rsidRPr="009D6072" w:rsidRDefault="005462C5" w:rsidP="005462C5">
            <w:pPr>
              <w:pStyle w:val="bullet"/>
              <w:spacing w:before="0" w:after="0"/>
              <w:rPr>
                <w:sz w:val="14"/>
                <w:szCs w:val="18"/>
              </w:rPr>
            </w:pPr>
            <w:r w:rsidRPr="009D6072">
              <w:rPr>
                <w:sz w:val="14"/>
                <w:szCs w:val="18"/>
              </w:rPr>
              <w:t>Partener 1, dacă este cazul</w:t>
            </w:r>
          </w:p>
        </w:tc>
        <w:tc>
          <w:tcPr>
            <w:tcW w:w="543" w:type="pct"/>
          </w:tcPr>
          <w:p w14:paraId="5B55A647" w14:textId="77777777" w:rsidR="005462C5" w:rsidRPr="009D6072" w:rsidRDefault="005462C5" w:rsidP="005462C5">
            <w:pPr>
              <w:pStyle w:val="bullet"/>
              <w:spacing w:before="0" w:after="0"/>
              <w:rPr>
                <w:sz w:val="14"/>
                <w:szCs w:val="18"/>
              </w:rPr>
            </w:pPr>
          </w:p>
        </w:tc>
        <w:tc>
          <w:tcPr>
            <w:tcW w:w="504" w:type="pct"/>
          </w:tcPr>
          <w:p w14:paraId="7FD8DA04" w14:textId="77777777" w:rsidR="005462C5" w:rsidRPr="009D6072" w:rsidRDefault="005462C5" w:rsidP="005462C5">
            <w:pPr>
              <w:pStyle w:val="bullet"/>
              <w:spacing w:before="0" w:after="0"/>
              <w:rPr>
                <w:sz w:val="14"/>
                <w:szCs w:val="18"/>
              </w:rPr>
            </w:pPr>
          </w:p>
        </w:tc>
        <w:tc>
          <w:tcPr>
            <w:tcW w:w="234" w:type="pct"/>
          </w:tcPr>
          <w:p w14:paraId="3D30BEB1" w14:textId="77777777" w:rsidR="005462C5" w:rsidRPr="009D6072" w:rsidRDefault="005462C5" w:rsidP="005462C5">
            <w:pPr>
              <w:pStyle w:val="bullet"/>
              <w:spacing w:before="0" w:after="0"/>
              <w:rPr>
                <w:sz w:val="14"/>
                <w:szCs w:val="18"/>
              </w:rPr>
            </w:pPr>
          </w:p>
        </w:tc>
        <w:tc>
          <w:tcPr>
            <w:tcW w:w="543" w:type="pct"/>
          </w:tcPr>
          <w:p w14:paraId="1210743B" w14:textId="77777777" w:rsidR="005462C5" w:rsidRPr="009D6072" w:rsidRDefault="005462C5" w:rsidP="005462C5">
            <w:pPr>
              <w:pStyle w:val="bullet"/>
              <w:spacing w:before="0" w:after="0"/>
              <w:rPr>
                <w:sz w:val="14"/>
                <w:szCs w:val="18"/>
              </w:rPr>
            </w:pPr>
          </w:p>
        </w:tc>
        <w:tc>
          <w:tcPr>
            <w:tcW w:w="234" w:type="pct"/>
          </w:tcPr>
          <w:p w14:paraId="1C47AC70" w14:textId="77777777" w:rsidR="005462C5" w:rsidRPr="009D6072" w:rsidRDefault="005462C5" w:rsidP="005462C5">
            <w:pPr>
              <w:pStyle w:val="bullet"/>
              <w:spacing w:before="0" w:after="0"/>
              <w:rPr>
                <w:sz w:val="14"/>
                <w:szCs w:val="18"/>
              </w:rPr>
            </w:pPr>
          </w:p>
        </w:tc>
        <w:tc>
          <w:tcPr>
            <w:tcW w:w="504" w:type="pct"/>
          </w:tcPr>
          <w:p w14:paraId="04AF1697" w14:textId="77777777" w:rsidR="005462C5" w:rsidRPr="009D6072" w:rsidRDefault="005462C5" w:rsidP="005462C5">
            <w:pPr>
              <w:pStyle w:val="bullet"/>
              <w:spacing w:before="0" w:after="0"/>
              <w:rPr>
                <w:sz w:val="14"/>
                <w:szCs w:val="18"/>
              </w:rPr>
            </w:pPr>
          </w:p>
        </w:tc>
        <w:tc>
          <w:tcPr>
            <w:tcW w:w="234" w:type="pct"/>
          </w:tcPr>
          <w:p w14:paraId="4C02406C" w14:textId="77777777" w:rsidR="005462C5" w:rsidRPr="009D6072" w:rsidRDefault="005462C5" w:rsidP="005462C5">
            <w:pPr>
              <w:pStyle w:val="bullet"/>
              <w:spacing w:before="0" w:after="0"/>
              <w:rPr>
                <w:sz w:val="14"/>
                <w:szCs w:val="18"/>
              </w:rPr>
            </w:pPr>
          </w:p>
        </w:tc>
        <w:tc>
          <w:tcPr>
            <w:tcW w:w="307" w:type="pct"/>
          </w:tcPr>
          <w:p w14:paraId="2FDDBFD3" w14:textId="77777777" w:rsidR="005462C5" w:rsidRPr="009D6072" w:rsidRDefault="005462C5" w:rsidP="005462C5">
            <w:pPr>
              <w:pStyle w:val="bullet"/>
              <w:spacing w:before="0" w:after="0"/>
              <w:rPr>
                <w:sz w:val="14"/>
                <w:szCs w:val="18"/>
              </w:rPr>
            </w:pPr>
          </w:p>
        </w:tc>
        <w:tc>
          <w:tcPr>
            <w:tcW w:w="308" w:type="pct"/>
          </w:tcPr>
          <w:p w14:paraId="41875C33" w14:textId="529EC44E" w:rsidR="005462C5" w:rsidRPr="009D6072" w:rsidRDefault="005462C5" w:rsidP="005462C5">
            <w:pPr>
              <w:pStyle w:val="bullet"/>
              <w:spacing w:before="0" w:after="0"/>
              <w:rPr>
                <w:sz w:val="14"/>
                <w:szCs w:val="18"/>
              </w:rPr>
            </w:pPr>
          </w:p>
        </w:tc>
        <w:tc>
          <w:tcPr>
            <w:tcW w:w="517" w:type="pct"/>
          </w:tcPr>
          <w:p w14:paraId="0D6E5777" w14:textId="394C5C8D" w:rsidR="005462C5" w:rsidRPr="009D6072" w:rsidRDefault="005462C5" w:rsidP="005462C5">
            <w:pPr>
              <w:pStyle w:val="bullet"/>
              <w:spacing w:before="0" w:after="0"/>
              <w:rPr>
                <w:sz w:val="14"/>
                <w:szCs w:val="18"/>
              </w:rPr>
            </w:pPr>
          </w:p>
        </w:tc>
        <w:tc>
          <w:tcPr>
            <w:tcW w:w="558" w:type="pct"/>
          </w:tcPr>
          <w:p w14:paraId="5D1E16BE" w14:textId="77777777" w:rsidR="005462C5" w:rsidRPr="009D6072" w:rsidRDefault="005462C5" w:rsidP="005462C5">
            <w:pPr>
              <w:pStyle w:val="bullet"/>
              <w:spacing w:before="0" w:after="0"/>
              <w:rPr>
                <w:sz w:val="14"/>
                <w:szCs w:val="18"/>
              </w:rPr>
            </w:pPr>
          </w:p>
        </w:tc>
      </w:tr>
      <w:tr w:rsidR="005462C5" w:rsidRPr="009D6072" w14:paraId="136946A2" w14:textId="77777777" w:rsidTr="005462C5">
        <w:tc>
          <w:tcPr>
            <w:tcW w:w="514" w:type="pct"/>
          </w:tcPr>
          <w:p w14:paraId="5A50A7E7" w14:textId="77777777" w:rsidR="005462C5" w:rsidRPr="009D6072" w:rsidRDefault="005462C5" w:rsidP="005462C5">
            <w:pPr>
              <w:pStyle w:val="bullet"/>
              <w:spacing w:before="0" w:after="0"/>
              <w:rPr>
                <w:sz w:val="14"/>
                <w:szCs w:val="18"/>
              </w:rPr>
            </w:pPr>
            <w:r w:rsidRPr="009D6072">
              <w:rPr>
                <w:sz w:val="14"/>
                <w:szCs w:val="18"/>
              </w:rPr>
              <w:t xml:space="preserve">Partener n, dacă este cazul </w:t>
            </w:r>
          </w:p>
        </w:tc>
        <w:tc>
          <w:tcPr>
            <w:tcW w:w="543" w:type="pct"/>
          </w:tcPr>
          <w:p w14:paraId="6346230E" w14:textId="77777777" w:rsidR="005462C5" w:rsidRPr="009D6072" w:rsidRDefault="005462C5" w:rsidP="005462C5">
            <w:pPr>
              <w:pStyle w:val="bullet"/>
              <w:spacing w:before="0" w:after="0"/>
              <w:rPr>
                <w:sz w:val="14"/>
                <w:szCs w:val="18"/>
              </w:rPr>
            </w:pPr>
          </w:p>
        </w:tc>
        <w:tc>
          <w:tcPr>
            <w:tcW w:w="504" w:type="pct"/>
          </w:tcPr>
          <w:p w14:paraId="14BBBDA2" w14:textId="77777777" w:rsidR="005462C5" w:rsidRPr="009D6072" w:rsidRDefault="005462C5" w:rsidP="005462C5">
            <w:pPr>
              <w:pStyle w:val="bullet"/>
              <w:spacing w:before="0" w:after="0"/>
              <w:rPr>
                <w:sz w:val="14"/>
                <w:szCs w:val="18"/>
              </w:rPr>
            </w:pPr>
          </w:p>
        </w:tc>
        <w:tc>
          <w:tcPr>
            <w:tcW w:w="234" w:type="pct"/>
          </w:tcPr>
          <w:p w14:paraId="0166B8C3" w14:textId="77777777" w:rsidR="005462C5" w:rsidRPr="009D6072" w:rsidRDefault="005462C5" w:rsidP="005462C5">
            <w:pPr>
              <w:pStyle w:val="bullet"/>
              <w:spacing w:before="0" w:after="0"/>
              <w:rPr>
                <w:sz w:val="14"/>
                <w:szCs w:val="18"/>
              </w:rPr>
            </w:pPr>
          </w:p>
        </w:tc>
        <w:tc>
          <w:tcPr>
            <w:tcW w:w="543" w:type="pct"/>
          </w:tcPr>
          <w:p w14:paraId="5CCABA33" w14:textId="77777777" w:rsidR="005462C5" w:rsidRPr="009D6072" w:rsidRDefault="005462C5" w:rsidP="005462C5">
            <w:pPr>
              <w:pStyle w:val="bullet"/>
              <w:spacing w:before="0" w:after="0"/>
              <w:rPr>
                <w:sz w:val="14"/>
                <w:szCs w:val="18"/>
              </w:rPr>
            </w:pPr>
          </w:p>
        </w:tc>
        <w:tc>
          <w:tcPr>
            <w:tcW w:w="234" w:type="pct"/>
          </w:tcPr>
          <w:p w14:paraId="68561A8E" w14:textId="77777777" w:rsidR="005462C5" w:rsidRPr="009D6072" w:rsidRDefault="005462C5" w:rsidP="005462C5">
            <w:pPr>
              <w:pStyle w:val="bullet"/>
              <w:spacing w:before="0" w:after="0"/>
              <w:rPr>
                <w:sz w:val="14"/>
                <w:szCs w:val="18"/>
              </w:rPr>
            </w:pPr>
          </w:p>
        </w:tc>
        <w:tc>
          <w:tcPr>
            <w:tcW w:w="504" w:type="pct"/>
          </w:tcPr>
          <w:p w14:paraId="4A45B1B2" w14:textId="77777777" w:rsidR="005462C5" w:rsidRPr="009D6072" w:rsidRDefault="005462C5" w:rsidP="005462C5">
            <w:pPr>
              <w:pStyle w:val="bullet"/>
              <w:spacing w:before="0" w:after="0"/>
              <w:rPr>
                <w:sz w:val="14"/>
                <w:szCs w:val="18"/>
              </w:rPr>
            </w:pPr>
          </w:p>
        </w:tc>
        <w:tc>
          <w:tcPr>
            <w:tcW w:w="234" w:type="pct"/>
          </w:tcPr>
          <w:p w14:paraId="6EBEDA05" w14:textId="77777777" w:rsidR="005462C5" w:rsidRPr="009D6072" w:rsidRDefault="005462C5" w:rsidP="005462C5">
            <w:pPr>
              <w:pStyle w:val="bullet"/>
              <w:spacing w:before="0" w:after="0"/>
              <w:rPr>
                <w:sz w:val="14"/>
                <w:szCs w:val="18"/>
              </w:rPr>
            </w:pPr>
          </w:p>
        </w:tc>
        <w:tc>
          <w:tcPr>
            <w:tcW w:w="307" w:type="pct"/>
          </w:tcPr>
          <w:p w14:paraId="7150F0A6" w14:textId="77777777" w:rsidR="005462C5" w:rsidRPr="009D6072" w:rsidRDefault="005462C5" w:rsidP="005462C5">
            <w:pPr>
              <w:pStyle w:val="bullet"/>
              <w:spacing w:before="0" w:after="0"/>
              <w:rPr>
                <w:sz w:val="14"/>
                <w:szCs w:val="18"/>
              </w:rPr>
            </w:pPr>
          </w:p>
        </w:tc>
        <w:tc>
          <w:tcPr>
            <w:tcW w:w="308" w:type="pct"/>
          </w:tcPr>
          <w:p w14:paraId="7F494E49" w14:textId="363383B8" w:rsidR="005462C5" w:rsidRPr="009D6072" w:rsidRDefault="005462C5" w:rsidP="005462C5">
            <w:pPr>
              <w:pStyle w:val="bullet"/>
              <w:spacing w:before="0" w:after="0"/>
              <w:rPr>
                <w:sz w:val="14"/>
                <w:szCs w:val="18"/>
              </w:rPr>
            </w:pPr>
          </w:p>
        </w:tc>
        <w:tc>
          <w:tcPr>
            <w:tcW w:w="517" w:type="pct"/>
          </w:tcPr>
          <w:p w14:paraId="2ABEE249" w14:textId="00E8D53E" w:rsidR="005462C5" w:rsidRPr="009D6072" w:rsidRDefault="005462C5" w:rsidP="005462C5">
            <w:pPr>
              <w:pStyle w:val="bullet"/>
              <w:spacing w:before="0" w:after="0"/>
              <w:rPr>
                <w:sz w:val="14"/>
                <w:szCs w:val="18"/>
              </w:rPr>
            </w:pPr>
          </w:p>
        </w:tc>
        <w:tc>
          <w:tcPr>
            <w:tcW w:w="558" w:type="pct"/>
          </w:tcPr>
          <w:p w14:paraId="77FBD6B8" w14:textId="77777777" w:rsidR="005462C5" w:rsidRPr="009D6072" w:rsidRDefault="005462C5" w:rsidP="005462C5">
            <w:pPr>
              <w:pStyle w:val="bullet"/>
              <w:spacing w:before="0" w:after="0"/>
              <w:rPr>
                <w:sz w:val="14"/>
                <w:szCs w:val="18"/>
              </w:rPr>
            </w:pPr>
          </w:p>
        </w:tc>
      </w:tr>
      <w:tr w:rsidR="005462C5" w:rsidRPr="009D6072" w14:paraId="21D6BC80" w14:textId="77777777" w:rsidTr="005462C5">
        <w:tc>
          <w:tcPr>
            <w:tcW w:w="514" w:type="pct"/>
          </w:tcPr>
          <w:p w14:paraId="48C77D02" w14:textId="77777777" w:rsidR="005462C5" w:rsidRPr="009D6072" w:rsidRDefault="005462C5" w:rsidP="005462C5">
            <w:pPr>
              <w:pStyle w:val="bullet"/>
              <w:spacing w:before="0" w:after="0"/>
              <w:rPr>
                <w:sz w:val="14"/>
                <w:szCs w:val="18"/>
              </w:rPr>
            </w:pPr>
            <w:r w:rsidRPr="009D6072">
              <w:rPr>
                <w:sz w:val="14"/>
                <w:szCs w:val="18"/>
              </w:rPr>
              <w:t xml:space="preserve">TOTAL </w:t>
            </w:r>
          </w:p>
        </w:tc>
        <w:tc>
          <w:tcPr>
            <w:tcW w:w="543" w:type="pct"/>
          </w:tcPr>
          <w:p w14:paraId="28138C7F" w14:textId="77777777" w:rsidR="005462C5" w:rsidRPr="009D6072" w:rsidRDefault="005462C5" w:rsidP="005462C5">
            <w:pPr>
              <w:pStyle w:val="bullet"/>
              <w:spacing w:before="0" w:after="0"/>
              <w:rPr>
                <w:sz w:val="14"/>
                <w:szCs w:val="18"/>
              </w:rPr>
            </w:pPr>
          </w:p>
        </w:tc>
        <w:tc>
          <w:tcPr>
            <w:tcW w:w="504" w:type="pct"/>
          </w:tcPr>
          <w:p w14:paraId="1101A4A7" w14:textId="77777777" w:rsidR="005462C5" w:rsidRPr="009D6072" w:rsidRDefault="005462C5" w:rsidP="005462C5">
            <w:pPr>
              <w:pStyle w:val="bullet"/>
              <w:spacing w:before="0" w:after="0"/>
              <w:rPr>
                <w:sz w:val="14"/>
                <w:szCs w:val="18"/>
              </w:rPr>
            </w:pPr>
          </w:p>
        </w:tc>
        <w:tc>
          <w:tcPr>
            <w:tcW w:w="234" w:type="pct"/>
          </w:tcPr>
          <w:p w14:paraId="07165D35" w14:textId="77777777" w:rsidR="005462C5" w:rsidRPr="009D6072" w:rsidRDefault="005462C5" w:rsidP="005462C5">
            <w:pPr>
              <w:pStyle w:val="bullet"/>
              <w:spacing w:before="0" w:after="0"/>
              <w:rPr>
                <w:sz w:val="14"/>
                <w:szCs w:val="18"/>
              </w:rPr>
            </w:pPr>
          </w:p>
        </w:tc>
        <w:tc>
          <w:tcPr>
            <w:tcW w:w="543" w:type="pct"/>
          </w:tcPr>
          <w:p w14:paraId="0002791F" w14:textId="77777777" w:rsidR="005462C5" w:rsidRPr="009D6072" w:rsidRDefault="005462C5" w:rsidP="005462C5">
            <w:pPr>
              <w:pStyle w:val="bullet"/>
              <w:spacing w:before="0" w:after="0"/>
              <w:rPr>
                <w:sz w:val="14"/>
                <w:szCs w:val="18"/>
              </w:rPr>
            </w:pPr>
          </w:p>
        </w:tc>
        <w:tc>
          <w:tcPr>
            <w:tcW w:w="234" w:type="pct"/>
          </w:tcPr>
          <w:p w14:paraId="79ED5CF2" w14:textId="77777777" w:rsidR="005462C5" w:rsidRPr="009D6072" w:rsidRDefault="005462C5" w:rsidP="005462C5">
            <w:pPr>
              <w:pStyle w:val="bullet"/>
              <w:spacing w:before="0" w:after="0"/>
              <w:rPr>
                <w:sz w:val="14"/>
                <w:szCs w:val="18"/>
              </w:rPr>
            </w:pPr>
          </w:p>
        </w:tc>
        <w:tc>
          <w:tcPr>
            <w:tcW w:w="504" w:type="pct"/>
          </w:tcPr>
          <w:p w14:paraId="2213A315" w14:textId="77777777" w:rsidR="005462C5" w:rsidRPr="009D6072" w:rsidRDefault="005462C5" w:rsidP="005462C5">
            <w:pPr>
              <w:pStyle w:val="bullet"/>
              <w:spacing w:before="0" w:after="0"/>
              <w:rPr>
                <w:sz w:val="14"/>
                <w:szCs w:val="18"/>
              </w:rPr>
            </w:pPr>
          </w:p>
        </w:tc>
        <w:tc>
          <w:tcPr>
            <w:tcW w:w="234" w:type="pct"/>
          </w:tcPr>
          <w:p w14:paraId="666424EF" w14:textId="77777777" w:rsidR="005462C5" w:rsidRPr="009D6072" w:rsidRDefault="005462C5" w:rsidP="005462C5">
            <w:pPr>
              <w:pStyle w:val="bullet"/>
              <w:spacing w:before="0" w:after="0"/>
              <w:rPr>
                <w:sz w:val="14"/>
                <w:szCs w:val="18"/>
              </w:rPr>
            </w:pPr>
          </w:p>
        </w:tc>
        <w:tc>
          <w:tcPr>
            <w:tcW w:w="307" w:type="pct"/>
          </w:tcPr>
          <w:p w14:paraId="6BEB233F" w14:textId="77777777" w:rsidR="005462C5" w:rsidRPr="009D6072" w:rsidRDefault="005462C5" w:rsidP="005462C5">
            <w:pPr>
              <w:pStyle w:val="bullet"/>
              <w:spacing w:before="0" w:after="0"/>
              <w:rPr>
                <w:sz w:val="14"/>
                <w:szCs w:val="18"/>
              </w:rPr>
            </w:pPr>
          </w:p>
        </w:tc>
        <w:tc>
          <w:tcPr>
            <w:tcW w:w="308" w:type="pct"/>
          </w:tcPr>
          <w:p w14:paraId="433CF1DF" w14:textId="15B21563" w:rsidR="005462C5" w:rsidRPr="009D6072" w:rsidRDefault="005462C5" w:rsidP="005462C5">
            <w:pPr>
              <w:pStyle w:val="bullet"/>
              <w:spacing w:before="0" w:after="0"/>
              <w:rPr>
                <w:sz w:val="14"/>
                <w:szCs w:val="18"/>
              </w:rPr>
            </w:pPr>
          </w:p>
        </w:tc>
        <w:tc>
          <w:tcPr>
            <w:tcW w:w="517" w:type="pct"/>
          </w:tcPr>
          <w:p w14:paraId="2AE9C988" w14:textId="3A4D5183" w:rsidR="005462C5" w:rsidRPr="009D6072" w:rsidRDefault="005462C5" w:rsidP="005462C5">
            <w:pPr>
              <w:pStyle w:val="bullet"/>
              <w:spacing w:before="0" w:after="0"/>
              <w:rPr>
                <w:sz w:val="14"/>
                <w:szCs w:val="18"/>
              </w:rPr>
            </w:pPr>
          </w:p>
        </w:tc>
        <w:tc>
          <w:tcPr>
            <w:tcW w:w="558" w:type="pct"/>
          </w:tcPr>
          <w:p w14:paraId="65E51EAD" w14:textId="77777777" w:rsidR="005462C5" w:rsidRPr="009D6072" w:rsidRDefault="005462C5" w:rsidP="005462C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ph"/>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ph"/>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în funcţie de necesităţi,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ph"/>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Finanțarea va fi acordată, în baza cererilor de prefinanțare/rambursare/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și transmise prin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 xml:space="preserve">SMIS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prefinanțare/</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 xml:space="preserve">la </w:t>
      </w:r>
      <w:r w:rsidR="008E05BE" w:rsidRPr="009D6072">
        <w:rPr>
          <w:rFonts w:ascii="Trebuchet MS" w:eastAsia="Arial" w:hAnsi="Trebuchet MS"/>
          <w:sz w:val="22"/>
          <w:szCs w:val="24"/>
          <w:lang w:val="ro-RO"/>
        </w:rPr>
        <w:lastRenderedPageBreak/>
        <w:t>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și actualizat de beneficiar în sistemul 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ph"/>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ph"/>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ph"/>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ph"/>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r w:rsidR="00185B34" w:rsidRPr="009D6072">
        <w:rPr>
          <w:rFonts w:ascii="Trebuchet MS" w:eastAsia="Arial" w:hAnsi="Trebuchet MS"/>
          <w:sz w:val="22"/>
          <w:szCs w:val="24"/>
          <w:lang w:val="ro-RO"/>
        </w:rPr>
        <w:t xml:space="preserve">şi să fie efectuate în termenii şi condiţiile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ph"/>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Mecanismul prefinanțării</w:t>
      </w:r>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 are dreptul de a primi prefinanțare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Prefinanțarea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ph"/>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prefinanțării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ph"/>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ph"/>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Default="004439EC" w:rsidP="002B1851">
      <w:pPr>
        <w:pStyle w:val="ListParagraph"/>
        <w:ind w:left="495"/>
        <w:rPr>
          <w:rFonts w:ascii="Trebuchet MS" w:eastAsia="Arial" w:hAnsi="Trebuchet MS"/>
          <w:b/>
          <w:spacing w:val="-6"/>
          <w:sz w:val="22"/>
          <w:szCs w:val="24"/>
          <w:lang w:val="ro-RO"/>
        </w:rPr>
      </w:pPr>
    </w:p>
    <w:p w14:paraId="0E6E1169" w14:textId="77777777" w:rsidR="00A50EFF" w:rsidRDefault="00A50EFF" w:rsidP="002B1851">
      <w:pPr>
        <w:pStyle w:val="ListParagraph"/>
        <w:ind w:left="495"/>
        <w:rPr>
          <w:rFonts w:ascii="Trebuchet MS" w:eastAsia="Arial" w:hAnsi="Trebuchet MS"/>
          <w:b/>
          <w:spacing w:val="-6"/>
          <w:sz w:val="22"/>
          <w:szCs w:val="24"/>
          <w:lang w:val="ro-RO"/>
        </w:rPr>
      </w:pPr>
    </w:p>
    <w:p w14:paraId="67A64493" w14:textId="77777777" w:rsidR="00A50EFF" w:rsidRPr="009D6072" w:rsidRDefault="00A50EFF" w:rsidP="002B1851">
      <w:pPr>
        <w:pStyle w:val="ListParagraph"/>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ph"/>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lastRenderedPageBreak/>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şi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şi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ph"/>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şi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r>
        <w:fldChar w:fldCharType="begin"/>
      </w:r>
      <w:r>
        <w:instrText>HYPERLINK "https://legislatie.just.ro/Public/DetaliiDocumentAfis/155770"</w:instrText>
      </w:r>
      <w:r>
        <w:fldChar w:fldCharType="separate"/>
      </w:r>
      <w:r w:rsidR="00CD6B28" w:rsidRPr="009D6072">
        <w:rPr>
          <w:rFonts w:ascii="Trebuchet MS" w:eastAsia="Arial" w:hAnsi="Trebuchet MS"/>
          <w:sz w:val="22"/>
          <w:szCs w:val="22"/>
          <w:lang w:val="ro-RO"/>
        </w:rPr>
        <w:t>Legii nr. 135/2007</w:t>
      </w:r>
      <w:r>
        <w:rPr>
          <w:rFonts w:ascii="Trebuchet MS" w:eastAsia="Arial" w:hAnsi="Trebuchet MS"/>
          <w:sz w:val="22"/>
          <w:szCs w:val="22"/>
          <w:lang w:val="ro-RO"/>
        </w:rPr>
        <w:fldChar w:fldCharType="end"/>
      </w:r>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ph"/>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w:t>
      </w:r>
      <w:r w:rsidR="0024539C" w:rsidRPr="009D6072">
        <w:rPr>
          <w:rFonts w:ascii="Trebuchet MS" w:eastAsia="Arial" w:hAnsi="Trebuchet MS"/>
          <w:sz w:val="22"/>
          <w:szCs w:val="22"/>
          <w:lang w:val="ro-RO"/>
        </w:rPr>
        <w:lastRenderedPageBreak/>
        <w:t xml:space="preserve">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r w:rsidR="00C61F67" w:rsidRPr="009D6072">
        <w:rPr>
          <w:rFonts w:ascii="Trebuchet MS" w:eastAsia="Arial" w:hAnsi="Trebuchet MS"/>
          <w:sz w:val="22"/>
          <w:szCs w:val="22"/>
          <w:lang w:val="ro-RO"/>
        </w:rPr>
        <w:t xml:space="preserve">prrevăzute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ph"/>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ph"/>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ph"/>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şi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ph"/>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achizițiilor în domeniile apărării şi securităţii</w:t>
      </w:r>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prefinanțare </w:t>
      </w:r>
      <w:r w:rsidRPr="009D6072">
        <w:rPr>
          <w:rFonts w:ascii="Trebuchet MS" w:eastAsia="Arial" w:hAnsi="Trebuchet MS"/>
          <w:sz w:val="22"/>
          <w:szCs w:val="22"/>
          <w:lang w:val="ro-RO"/>
        </w:rPr>
        <w:t xml:space="preserve">şi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/prefinanțare</w:t>
      </w:r>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6A0AB833" w:rsidR="0014686D" w:rsidRPr="009D6072" w:rsidRDefault="0014686D" w:rsidP="00211FE0">
      <w:pPr>
        <w:pStyle w:val="ListParagraph"/>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obligaţia de a </w:t>
      </w:r>
      <w:r w:rsidR="000F39E5">
        <w:rPr>
          <w:rFonts w:ascii="Trebuchet MS" w:eastAsia="Arial" w:hAnsi="Trebuchet MS"/>
          <w:sz w:val="22"/>
          <w:szCs w:val="22"/>
          <w:lang w:val="ro-RO"/>
        </w:rPr>
        <w:t>transmite în format electronic/de a încărca</w:t>
      </w:r>
      <w:r w:rsidRPr="009D6072">
        <w:rPr>
          <w:rFonts w:ascii="Trebuchet MS" w:eastAsia="Arial" w:hAnsi="Trebuchet MS"/>
          <w:sz w:val="22"/>
          <w:szCs w:val="22"/>
          <w:lang w:val="ro-RO"/>
        </w:rPr>
        <w:t xml:space="preserve"> în sistemul MySMIS2021, dosarul aferent achizițiilor realizate, </w:t>
      </w:r>
      <w:r w:rsidR="000F39E5">
        <w:rPr>
          <w:rFonts w:ascii="Trebuchet MS" w:eastAsia="Arial" w:hAnsi="Trebuchet MS"/>
          <w:sz w:val="22"/>
          <w:szCs w:val="22"/>
          <w:lang w:val="ro-RO"/>
        </w:rPr>
        <w:t xml:space="preserve">cu o notificare în acest sens, </w:t>
      </w:r>
      <w:r w:rsidRPr="009D6072">
        <w:rPr>
          <w:rFonts w:ascii="Trebuchet MS" w:eastAsia="Arial" w:hAnsi="Trebuchet MS"/>
          <w:sz w:val="22"/>
          <w:szCs w:val="22"/>
          <w:lang w:val="ro-RO"/>
        </w:rPr>
        <w:t xml:space="preserve">în termen de 10 zile lucrătoare de la data încheierii contractului de achiziţie,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achiziţie.</w:t>
      </w:r>
    </w:p>
    <w:p w14:paraId="407E8269" w14:textId="347C0233" w:rsidR="00E50D77" w:rsidRPr="009D6072" w:rsidRDefault="00BF4880">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şi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lastRenderedPageBreak/>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ph"/>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ph"/>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38497038" w:rsidR="00E50D77" w:rsidRPr="009D6072" w:rsidRDefault="006E0983" w:rsidP="00B6450E">
      <w:pPr>
        <w:pStyle w:val="ListParagraph"/>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şi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ph"/>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ph"/>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ph"/>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lastRenderedPageBreak/>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ph"/>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ph"/>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şi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396DF01D" w:rsidR="00E053DD" w:rsidRPr="009D6072" w:rsidRDefault="00E053DD" w:rsidP="0066618E">
      <w:pPr>
        <w:pStyle w:val="ListParagraph"/>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7462D933" w:rsidR="00FE4A0D" w:rsidRPr="009D6072" w:rsidRDefault="00762971" w:rsidP="00FE4A0D">
      <w:pPr>
        <w:pStyle w:val="ListParagraph"/>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”do not significant</w:t>
      </w:r>
      <w:r w:rsidR="00D85812" w:rsidRPr="009D6072">
        <w:rPr>
          <w:rFonts w:ascii="Trebuchet MS" w:hAnsi="Trebuchet MS"/>
          <w:sz w:val="22"/>
          <w:szCs w:val="22"/>
          <w:lang w:val="ro-RO"/>
        </w:rPr>
        <w:t>ly</w:t>
      </w:r>
      <w:r w:rsidRPr="009D6072">
        <w:rPr>
          <w:rFonts w:ascii="Trebuchet MS" w:hAnsi="Trebuchet MS"/>
          <w:sz w:val="22"/>
          <w:szCs w:val="22"/>
          <w:lang w:val="ro-RO"/>
        </w:rPr>
        <w:t xml:space="preserve"> harm”</w:t>
      </w:r>
      <w:r w:rsidR="00D85812" w:rsidRPr="009D6072">
        <w:rPr>
          <w:rFonts w:ascii="Trebuchet MS" w:hAnsi="Trebuchet MS"/>
          <w:sz w:val="22"/>
          <w:szCs w:val="22"/>
          <w:lang w:val="ro-RO"/>
        </w:rPr>
        <w:t xml:space="preserve"> engl. orig.)</w:t>
      </w:r>
      <w:r w:rsidR="00FE4A0D" w:rsidRPr="009D6072">
        <w:rPr>
          <w:rFonts w:ascii="Trebuchet MS" w:hAnsi="Trebuchet MS"/>
          <w:sz w:val="22"/>
          <w:szCs w:val="22"/>
          <w:lang w:val="ro-RO"/>
        </w:rPr>
        <w:t xml:space="preserve"> pe tot parcursul implementării proiectului, inclusiv prin includerea de cerințe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ph"/>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ph"/>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ph"/>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şi subcontractorii organizează şi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şi completările ulterioare, şi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şi/sau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ph"/>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ph"/>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ph"/>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lastRenderedPageBreak/>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ph"/>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şi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roiectului acestuia, formulate de către Comisia Europeană şi</w:t>
      </w:r>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ph"/>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ph"/>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prefinanțare,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ph"/>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r w:rsidR="0014675F" w:rsidRPr="009D6072">
        <w:rPr>
          <w:rFonts w:ascii="Trebuchet MS" w:eastAsia="Arial" w:hAnsi="Trebuchet MS"/>
          <w:spacing w:val="-4"/>
          <w:sz w:val="22"/>
          <w:szCs w:val="24"/>
          <w:lang w:val="ro-RO"/>
        </w:rPr>
        <w:t>prefinanțării</w:t>
      </w:r>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ph"/>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şi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ph"/>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ph"/>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implementare/monitorizare/cereri de prefinanțare/</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prefinanțare/cererilor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0F80CAE" w:rsidR="00C06E05" w:rsidRPr="009D6072" w:rsidRDefault="00C06E0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008C0931">
        <w:rPr>
          <w:rFonts w:ascii="Trebuchet MS" w:hAnsi="Trebuchet MS"/>
          <w:sz w:val="22"/>
          <w:szCs w:val="24"/>
          <w:lang w:val="ro-RO"/>
        </w:rPr>
        <w:t>/abaterilor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lastRenderedPageBreak/>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ph"/>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ph"/>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oficiale/parţiale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ph"/>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şi toate drepturile şi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şi/sau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şi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şi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ph"/>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ph"/>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prefinanțare/plată/rambursare, precum și cereri de rambursare aferente cererilor de prefinanțare/plată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lastRenderedPageBreak/>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ph"/>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ph"/>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ph"/>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ph"/>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r w:rsidR="0014675F" w:rsidRPr="009D6072">
        <w:rPr>
          <w:rFonts w:ascii="Trebuchet MS" w:eastAsia="Arial" w:hAnsi="Trebuchet MS"/>
          <w:spacing w:val="-1"/>
          <w:sz w:val="22"/>
          <w:szCs w:val="24"/>
          <w:lang w:val="ro-RO"/>
        </w:rPr>
        <w:t>prefinanțare</w:t>
      </w:r>
      <w:r w:rsidRPr="009D6072">
        <w:rPr>
          <w:rFonts w:ascii="Trebuchet MS" w:eastAsia="Arial" w:hAnsi="Trebuchet MS"/>
          <w:spacing w:val="-1"/>
          <w:sz w:val="22"/>
          <w:szCs w:val="24"/>
          <w:lang w:val="ro-RO"/>
        </w:rPr>
        <w:t xml:space="preserve">/plată/rambursare a cheltuielilor cu respectarea conditionalităților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ph"/>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lastRenderedPageBreak/>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ph"/>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conditionalităților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ph"/>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ph"/>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ph"/>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şi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şi să se informeze reciproc, cu celeritate, şi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lastRenderedPageBreak/>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ph"/>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ph"/>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şi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şi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şi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ph"/>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şi</w:t>
      </w:r>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ph"/>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ph"/>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ph"/>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lastRenderedPageBreak/>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ph"/>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ph"/>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ph"/>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ph"/>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ph"/>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ph"/>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 xml:space="preserve">are </w:t>
      </w:r>
      <w:r w:rsidRPr="009D6072">
        <w:rPr>
          <w:rFonts w:ascii="Trebuchet MS" w:hAnsi="Trebuchet MS"/>
          <w:b/>
          <w:sz w:val="22"/>
          <w:szCs w:val="24"/>
          <w:lang w:val="ro-RO"/>
        </w:rPr>
        <w:lastRenderedPageBreak/>
        <w:t>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FootnoteReference"/>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respingerea, în tot sau în parte, a cererii de plată/cererii de prefinanțare/cererii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CommentText"/>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ph"/>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ph"/>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Forța majorăse constată de o autoritate competentă.</w:t>
      </w:r>
    </w:p>
    <w:p w14:paraId="1EA8D32A" w14:textId="2F9DE1B0" w:rsidR="00E50D77" w:rsidRPr="009D6072" w:rsidRDefault="00BF4880" w:rsidP="00B6450E">
      <w:pPr>
        <w:pStyle w:val="ListParagraph"/>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lastRenderedPageBreak/>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ph"/>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ph"/>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ph"/>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ph"/>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ph"/>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F7018A">
        <w:rPr>
          <w:rFonts w:ascii="Trebuchet MS" w:eastAsia="Arial" w:hAnsi="Trebuchet MS"/>
          <w:sz w:val="22"/>
          <w:szCs w:val="24"/>
          <w:highlight w:val="yellow"/>
          <w:lang w:val="ro-RO"/>
        </w:rPr>
        <w:t>pen</w:t>
      </w:r>
      <w:r w:rsidR="00BF4880" w:rsidRPr="00F7018A">
        <w:rPr>
          <w:rFonts w:ascii="Trebuchet MS" w:eastAsia="Arial" w:hAnsi="Trebuchet MS"/>
          <w:spacing w:val="1"/>
          <w:sz w:val="22"/>
          <w:szCs w:val="24"/>
          <w:highlight w:val="yellow"/>
          <w:lang w:val="ro-RO"/>
        </w:rPr>
        <w:t>tr</w:t>
      </w:r>
      <w:r w:rsidR="00BF4880" w:rsidRPr="00F7018A">
        <w:rPr>
          <w:rFonts w:ascii="Trebuchet MS" w:eastAsia="Arial" w:hAnsi="Trebuchet MS"/>
          <w:sz w:val="22"/>
          <w:szCs w:val="24"/>
          <w:highlight w:val="yellow"/>
          <w:lang w:val="ro-RO"/>
        </w:rPr>
        <w:t>u</w:t>
      </w:r>
      <w:r w:rsidR="00BF4880" w:rsidRPr="00F7018A">
        <w:rPr>
          <w:rFonts w:ascii="Trebuchet MS" w:eastAsia="Arial" w:hAnsi="Trebuchet MS"/>
          <w:spacing w:val="35"/>
          <w:sz w:val="22"/>
          <w:szCs w:val="24"/>
          <w:highlight w:val="yellow"/>
          <w:lang w:val="ro-RO"/>
        </w:rPr>
        <w:t xml:space="preserve"> </w:t>
      </w:r>
      <w:r w:rsidR="00BF4880" w:rsidRPr="00F7018A">
        <w:rPr>
          <w:rFonts w:ascii="Trebuchet MS" w:eastAsia="Arial" w:hAnsi="Trebuchet MS"/>
          <w:sz w:val="22"/>
          <w:szCs w:val="24"/>
          <w:highlight w:val="yellow"/>
          <w:lang w:val="ro-RO"/>
        </w:rPr>
        <w:t>ace</w:t>
      </w:r>
      <w:r w:rsidR="00BF4880" w:rsidRPr="00F7018A">
        <w:rPr>
          <w:rFonts w:ascii="Trebuchet MS" w:eastAsia="Arial" w:hAnsi="Trebuchet MS"/>
          <w:spacing w:val="-1"/>
          <w:sz w:val="22"/>
          <w:szCs w:val="24"/>
          <w:highlight w:val="yellow"/>
          <w:lang w:val="ro-RO"/>
        </w:rPr>
        <w:t>l</w:t>
      </w:r>
      <w:r w:rsidR="00BF4880" w:rsidRPr="00F7018A">
        <w:rPr>
          <w:rFonts w:ascii="Trebuchet MS" w:eastAsia="Arial" w:hAnsi="Trebuchet MS"/>
          <w:spacing w:val="-3"/>
          <w:sz w:val="22"/>
          <w:szCs w:val="24"/>
          <w:highlight w:val="yellow"/>
          <w:lang w:val="ro-RO"/>
        </w:rPr>
        <w:t>e</w:t>
      </w:r>
      <w:r w:rsidR="00BF4880" w:rsidRPr="00F7018A">
        <w:rPr>
          <w:rFonts w:ascii="Trebuchet MS" w:eastAsia="Arial" w:hAnsi="Trebuchet MS"/>
          <w:sz w:val="22"/>
          <w:szCs w:val="24"/>
          <w:highlight w:val="yellow"/>
          <w:lang w:val="ro-RO"/>
        </w:rPr>
        <w:t>ași</w:t>
      </w:r>
      <w:r w:rsidR="00BF4880" w:rsidRPr="00F7018A">
        <w:rPr>
          <w:rFonts w:ascii="Trebuchet MS" w:eastAsia="Arial" w:hAnsi="Trebuchet MS"/>
          <w:spacing w:val="34"/>
          <w:sz w:val="22"/>
          <w:szCs w:val="24"/>
          <w:highlight w:val="yellow"/>
          <w:lang w:val="ro-RO"/>
        </w:rPr>
        <w:t xml:space="preserve"> </w:t>
      </w:r>
      <w:r w:rsidR="00BF4880" w:rsidRPr="00F7018A">
        <w:rPr>
          <w:rFonts w:ascii="Trebuchet MS" w:eastAsia="Arial" w:hAnsi="Trebuchet MS"/>
          <w:sz w:val="22"/>
          <w:szCs w:val="24"/>
          <w:highlight w:val="yellow"/>
          <w:lang w:val="ro-RO"/>
        </w:rPr>
        <w:t>cos</w:t>
      </w:r>
      <w:r w:rsidR="00BF4880" w:rsidRPr="00F7018A">
        <w:rPr>
          <w:rFonts w:ascii="Trebuchet MS" w:eastAsia="Arial" w:hAnsi="Trebuchet MS"/>
          <w:spacing w:val="1"/>
          <w:sz w:val="22"/>
          <w:szCs w:val="24"/>
          <w:highlight w:val="yellow"/>
          <w:lang w:val="ro-RO"/>
        </w:rPr>
        <w:t>t</w:t>
      </w:r>
      <w:r w:rsidR="00BF4880" w:rsidRPr="00F7018A">
        <w:rPr>
          <w:rFonts w:ascii="Trebuchet MS" w:eastAsia="Arial" w:hAnsi="Trebuchet MS"/>
          <w:sz w:val="22"/>
          <w:szCs w:val="24"/>
          <w:highlight w:val="yellow"/>
          <w:lang w:val="ro-RO"/>
        </w:rPr>
        <w:t>u</w:t>
      </w:r>
      <w:r w:rsidR="00BF4880" w:rsidRPr="00F7018A">
        <w:rPr>
          <w:rFonts w:ascii="Trebuchet MS" w:eastAsia="Arial" w:hAnsi="Trebuchet MS"/>
          <w:spacing w:val="1"/>
          <w:sz w:val="22"/>
          <w:szCs w:val="24"/>
          <w:highlight w:val="yellow"/>
          <w:lang w:val="ro-RO"/>
        </w:rPr>
        <w:t>r</w:t>
      </w:r>
      <w:r w:rsidR="00BF4880" w:rsidRPr="00F7018A">
        <w:rPr>
          <w:rFonts w:ascii="Trebuchet MS" w:eastAsia="Arial" w:hAnsi="Trebuchet MS"/>
          <w:sz w:val="22"/>
          <w:szCs w:val="24"/>
          <w:highlight w:val="yellow"/>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ph"/>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ph"/>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ph"/>
        <w:numPr>
          <w:ilvl w:val="0"/>
          <w:numId w:val="32"/>
        </w:numPr>
        <w:jc w:val="both"/>
        <w:rPr>
          <w:rFonts w:ascii="Trebuchet MS" w:hAnsi="Trebuchet MS"/>
          <w:sz w:val="22"/>
          <w:szCs w:val="24"/>
          <w:lang w:val="ro-RO"/>
        </w:rPr>
      </w:pPr>
      <w:r w:rsidRPr="009D6072">
        <w:rPr>
          <w:rFonts w:ascii="Trebuchet MS" w:hAnsi="Trebuchet MS"/>
          <w:sz w:val="22"/>
          <w:szCs w:val="24"/>
          <w:lang w:val="ro-RO"/>
        </w:rPr>
        <w:lastRenderedPageBreak/>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ph"/>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ph"/>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ph"/>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ph"/>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w:t>
      </w:r>
      <w:r w:rsidR="00BF190C" w:rsidRPr="009D6072">
        <w:rPr>
          <w:rFonts w:ascii="Trebuchet MS" w:eastAsia="Arial" w:hAnsi="Trebuchet MS"/>
          <w:spacing w:val="-1"/>
          <w:sz w:val="22"/>
          <w:szCs w:val="24"/>
          <w:lang w:val="ro-RO"/>
        </w:rPr>
        <w:lastRenderedPageBreak/>
        <w:t xml:space="preserve">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ph"/>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ph"/>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ph"/>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ph"/>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ph"/>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ph"/>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ph"/>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ph"/>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r w:rsidRPr="009D6072">
        <w:rPr>
          <w:rFonts w:ascii="Trebuchet MS" w:eastAsia="Arial" w:hAnsi="Trebuchet MS"/>
          <w:sz w:val="22"/>
          <w:szCs w:val="24"/>
          <w:lang w:val="ro-RO"/>
        </w:rPr>
        <w:t xml:space="preserve">îşi exprimă acordul cu privire la prelucrarea, stocarea şi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inanțare, precum şi după încetarea acestuia, în scopul verificării modului de implementare şi/sau a respectării clauzelor contractuale şi a legislației naționale şi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ph"/>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ph"/>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w:t>
      </w:r>
      <w:r w:rsidRPr="009D6072">
        <w:rPr>
          <w:rFonts w:ascii="Trebuchet MS" w:eastAsia="Arial" w:hAnsi="Trebuchet MS"/>
          <w:sz w:val="22"/>
          <w:szCs w:val="24"/>
          <w:lang w:val="ro-RO"/>
        </w:rPr>
        <w:lastRenderedPageBreak/>
        <w:t>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ph"/>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ph"/>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ph"/>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şi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ph"/>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minimis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de minims&gt;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minimis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Reguli aplicabile a ajutorului de stat/de minimis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ph"/>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ph"/>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Graficul cererilor de prefinanțare/plată/rambursare</w:t>
      </w:r>
    </w:p>
    <w:p w14:paraId="06061149" w14:textId="6113E8CB" w:rsidR="00A214E0" w:rsidRPr="009D6072" w:rsidRDefault="00A214E0" w:rsidP="00A214E0">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minimis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ph"/>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ph"/>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lastRenderedPageBreak/>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dacă prin Ghidul Solicitantului s-a prevăzut aceast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ph"/>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ph"/>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ph"/>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este semnat electronic de toate părțile și transmis prin sistemul MySMIS</w:t>
      </w:r>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0F3376F6"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B116B6">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A6F55DE" w14:textId="77777777" w:rsidR="009A481E" w:rsidRDefault="009A481E" w:rsidP="002B1851">
            <w:pPr>
              <w:ind w:right="1588"/>
              <w:rPr>
                <w:rFonts w:ascii="Trebuchet MS" w:eastAsia="Arial" w:hAnsi="Trebuchet MS"/>
                <w:b/>
                <w:spacing w:val="-1"/>
                <w:sz w:val="20"/>
                <w:szCs w:val="24"/>
                <w:lang w:val="ro-RO"/>
              </w:rPr>
            </w:pPr>
          </w:p>
          <w:p w14:paraId="0791C13E" w14:textId="77777777" w:rsidR="009A481E" w:rsidRDefault="009A481E" w:rsidP="002B1851">
            <w:pPr>
              <w:ind w:right="1588"/>
              <w:rPr>
                <w:rFonts w:ascii="Trebuchet MS" w:eastAsia="Arial" w:hAnsi="Trebuchet MS"/>
                <w:b/>
                <w:spacing w:val="-1"/>
                <w:sz w:val="20"/>
                <w:szCs w:val="24"/>
                <w:lang w:val="ro-RO"/>
              </w:rPr>
            </w:pPr>
          </w:p>
          <w:p w14:paraId="468DCA08" w14:textId="5827BD3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DE49F7B" w14:textId="1A60B4CE" w:rsidR="000C790A" w:rsidRPr="00DC6E15" w:rsidRDefault="000C790A" w:rsidP="000C790A">
            <w:pPr>
              <w:rPr>
                <w:rFonts w:ascii="Trebuchet MS" w:eastAsia="Arial" w:hAnsi="Trebuchet MS"/>
                <w:sz w:val="20"/>
                <w:szCs w:val="24"/>
                <w:lang w:val="ro-RO"/>
              </w:rPr>
            </w:pP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5C5AF688" w14:textId="77777777" w:rsidR="00AE7787"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061E54B3" w14:textId="77777777" w:rsidR="00B116B6" w:rsidRDefault="00B116B6" w:rsidP="00C57443">
            <w:pPr>
              <w:rPr>
                <w:rFonts w:ascii="Trebuchet MS" w:eastAsia="Arial" w:hAnsi="Trebuchet MS"/>
                <w:b/>
                <w:position w:val="-1"/>
                <w:sz w:val="20"/>
                <w:szCs w:val="24"/>
                <w:lang w:val="ro-RO"/>
              </w:rPr>
            </w:pPr>
          </w:p>
          <w:p w14:paraId="0EC3FF3A" w14:textId="77777777" w:rsidR="00B116B6" w:rsidRDefault="00B116B6" w:rsidP="00C57443">
            <w:pPr>
              <w:rPr>
                <w:rFonts w:ascii="Trebuchet MS" w:eastAsia="Arial" w:hAnsi="Trebuchet MS"/>
                <w:b/>
                <w:position w:val="-1"/>
                <w:sz w:val="20"/>
                <w:szCs w:val="24"/>
                <w:lang w:val="ro-RO"/>
              </w:rPr>
            </w:pPr>
          </w:p>
          <w:p w14:paraId="41EE1795" w14:textId="7065921B" w:rsidR="00B116B6" w:rsidRPr="00DC6E15" w:rsidRDefault="00B116B6" w:rsidP="00C57443">
            <w:pPr>
              <w:rPr>
                <w:rFonts w:ascii="Trebuchet MS" w:eastAsia="Arial" w:hAnsi="Trebuchet MS"/>
                <w:sz w:val="20"/>
                <w:szCs w:val="24"/>
                <w:lang w:val="ro-RO"/>
              </w:rPr>
            </w:pP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tbl>
      <w:tblPr>
        <w:tblStyle w:val="TableGrid"/>
        <w:tblW w:w="8534" w:type="dxa"/>
        <w:tblInd w:w="546" w:type="dxa"/>
        <w:tblLook w:val="04A0" w:firstRow="1" w:lastRow="0" w:firstColumn="1" w:lastColumn="0" w:noHBand="0" w:noVBand="1"/>
      </w:tblPr>
      <w:tblGrid>
        <w:gridCol w:w="4411"/>
        <w:gridCol w:w="4123"/>
      </w:tblGrid>
      <w:tr w:rsidR="00B116B6" w:rsidRPr="00DC6E15" w14:paraId="07D39393" w14:textId="77777777" w:rsidTr="001C2835">
        <w:tc>
          <w:tcPr>
            <w:tcW w:w="4411" w:type="dxa"/>
          </w:tcPr>
          <w:p w14:paraId="1820A610" w14:textId="77777777" w:rsidR="00B116B6" w:rsidRPr="00DC6E15" w:rsidRDefault="00B116B6" w:rsidP="00B116B6">
            <w:pPr>
              <w:rPr>
                <w:rFonts w:ascii="Trebuchet MS" w:eastAsia="Arial" w:hAnsi="Trebuchet MS"/>
                <w:sz w:val="20"/>
                <w:szCs w:val="24"/>
                <w:lang w:val="ro-RO"/>
              </w:rPr>
            </w:pPr>
          </w:p>
        </w:tc>
        <w:tc>
          <w:tcPr>
            <w:tcW w:w="4123" w:type="dxa"/>
          </w:tcPr>
          <w:p w14:paraId="378F7A05" w14:textId="299242AA" w:rsidR="00B116B6" w:rsidRPr="00DC6E15" w:rsidRDefault="00B116B6" w:rsidP="001C2835">
            <w:pPr>
              <w:rPr>
                <w:rFonts w:ascii="Trebuchet MS" w:hAnsi="Trebuchet MS"/>
                <w:i/>
                <w:iCs/>
                <w:sz w:val="20"/>
                <w:szCs w:val="24"/>
                <w:lang w:val="ro-RO"/>
              </w:rPr>
            </w:pPr>
            <w:r w:rsidRPr="00DC6E15">
              <w:rPr>
                <w:rFonts w:ascii="Trebuchet MS" w:hAnsi="Trebuchet MS"/>
                <w:sz w:val="20"/>
                <w:szCs w:val="24"/>
                <w:lang w:val="ro-RO"/>
              </w:rPr>
              <w:t xml:space="preserve">Pentru </w:t>
            </w:r>
            <w:r>
              <w:rPr>
                <w:rFonts w:ascii="Trebuchet MS" w:hAnsi="Trebuchet MS"/>
                <w:sz w:val="20"/>
                <w:szCs w:val="24"/>
                <w:lang w:val="ro-RO"/>
              </w:rPr>
              <w:t>Asociatia de Dezvoltare Intercomunitară</w:t>
            </w:r>
          </w:p>
          <w:p w14:paraId="31121EF8" w14:textId="77777777" w:rsidR="00B116B6" w:rsidRDefault="00B116B6" w:rsidP="001C2835">
            <w:pPr>
              <w:ind w:right="1588"/>
              <w:rPr>
                <w:rFonts w:ascii="Trebuchet MS" w:eastAsia="Arial" w:hAnsi="Trebuchet MS"/>
                <w:b/>
                <w:spacing w:val="-1"/>
                <w:sz w:val="20"/>
                <w:szCs w:val="24"/>
                <w:lang w:val="ro-RO"/>
              </w:rPr>
            </w:pPr>
          </w:p>
          <w:p w14:paraId="2D092673" w14:textId="77777777" w:rsidR="00B116B6" w:rsidRDefault="00B116B6" w:rsidP="001C2835">
            <w:pPr>
              <w:ind w:right="1588"/>
              <w:rPr>
                <w:rFonts w:ascii="Trebuchet MS" w:eastAsia="Arial" w:hAnsi="Trebuchet MS"/>
                <w:b/>
                <w:spacing w:val="-1"/>
                <w:sz w:val="20"/>
                <w:szCs w:val="24"/>
                <w:lang w:val="ro-RO"/>
              </w:rPr>
            </w:pPr>
          </w:p>
          <w:p w14:paraId="1648F33A" w14:textId="69BA5985" w:rsidR="00B116B6" w:rsidRPr="00DC6E15" w:rsidRDefault="00B116B6" w:rsidP="001C2835">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07A7B0A5" w14:textId="77777777" w:rsidR="00B116B6" w:rsidRPr="00DC6E15" w:rsidRDefault="00B116B6" w:rsidP="001C2835">
            <w:pPr>
              <w:ind w:right="1588"/>
              <w:rPr>
                <w:rFonts w:ascii="Trebuchet MS" w:eastAsia="Arial" w:hAnsi="Trebuchet MS"/>
                <w:b/>
                <w:sz w:val="20"/>
                <w:szCs w:val="24"/>
                <w:lang w:val="ro-RO"/>
              </w:rPr>
            </w:pPr>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473062BD" w14:textId="77777777" w:rsidR="00B116B6" w:rsidRPr="00DC6E15" w:rsidRDefault="00B116B6" w:rsidP="001C2835">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2648BA5D" w14:textId="77777777" w:rsidR="00B116B6" w:rsidRDefault="00B116B6" w:rsidP="001C2835">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4F22431F" w14:textId="77777777" w:rsidR="00B116B6" w:rsidRDefault="00B116B6" w:rsidP="001C2835">
            <w:pPr>
              <w:rPr>
                <w:rFonts w:ascii="Trebuchet MS" w:eastAsia="Arial" w:hAnsi="Trebuchet MS"/>
                <w:b/>
                <w:position w:val="-1"/>
                <w:sz w:val="20"/>
                <w:szCs w:val="24"/>
                <w:lang w:val="ro-RO"/>
              </w:rPr>
            </w:pPr>
          </w:p>
          <w:p w14:paraId="7075E515" w14:textId="77777777" w:rsidR="00B116B6" w:rsidRDefault="00B116B6" w:rsidP="001C2835">
            <w:pPr>
              <w:rPr>
                <w:rFonts w:ascii="Trebuchet MS" w:eastAsia="Arial" w:hAnsi="Trebuchet MS"/>
                <w:b/>
                <w:position w:val="-1"/>
                <w:sz w:val="20"/>
                <w:szCs w:val="24"/>
                <w:lang w:val="ro-RO"/>
              </w:rPr>
            </w:pPr>
          </w:p>
          <w:p w14:paraId="75E25B40" w14:textId="77777777" w:rsidR="00B116B6" w:rsidRPr="00DC6E15" w:rsidRDefault="00B116B6" w:rsidP="001C2835">
            <w:pPr>
              <w:rPr>
                <w:rFonts w:ascii="Trebuchet MS" w:eastAsia="Arial" w:hAnsi="Trebuchet MS"/>
                <w:sz w:val="20"/>
                <w:szCs w:val="24"/>
                <w:lang w:val="ro-RO"/>
              </w:rPr>
            </w:pPr>
          </w:p>
        </w:tc>
      </w:tr>
    </w:tbl>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footerReference w:type="default" r:id="rId8"/>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lastRenderedPageBreak/>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Tintă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Anexa 3. Graficul cererilor de prefinanțare/plată/rambursare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Graficul cererilor de prefinanțare/plată/rambursare generat de sistemul informatic MySMIS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minimis</w:t>
      </w:r>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de AM/OI, pentru fiecare apel de proiecte care implică schema de ajutor de stat / de minimis</w:t>
      </w:r>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60480173" w14:textId="77777777" w:rsidR="00CF3B84"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Con</w:t>
      </w:r>
    </w:p>
    <w:p w14:paraId="6E6A1291" w14:textId="77777777" w:rsidR="00CF3B84" w:rsidRDefault="00CF3B84">
      <w:pPr>
        <w:rPr>
          <w:rFonts w:ascii="Trebuchet MS" w:eastAsia="Arial" w:hAnsi="Trebuchet MS"/>
          <w:b/>
          <w:spacing w:val="1"/>
          <w:sz w:val="22"/>
          <w:szCs w:val="24"/>
          <w:highlight w:val="lightGray"/>
          <w:lang w:val="ro-RO"/>
        </w:rPr>
      </w:pPr>
      <w:r>
        <w:rPr>
          <w:rFonts w:ascii="Trebuchet MS" w:eastAsia="Arial" w:hAnsi="Trebuchet MS"/>
          <w:b/>
          <w:spacing w:val="1"/>
          <w:sz w:val="22"/>
          <w:szCs w:val="24"/>
          <w:highlight w:val="lightGray"/>
          <w:lang w:val="ro-RO"/>
        </w:rPr>
        <w:br w:type="page"/>
      </w:r>
    </w:p>
    <w:p w14:paraId="1E4CAC4E" w14:textId="456C7FA7" w:rsidR="00600555" w:rsidRPr="00DC6E15" w:rsidRDefault="00221377"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lastRenderedPageBreak/>
        <w:t xml:space="preserve">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D9341" w14:textId="77777777" w:rsidR="009A4A0F" w:rsidRDefault="009A4A0F">
      <w:r>
        <w:separator/>
      </w:r>
    </w:p>
  </w:endnote>
  <w:endnote w:type="continuationSeparator" w:id="0">
    <w:p w14:paraId="7D913223" w14:textId="77777777" w:rsidR="009A4A0F" w:rsidRDefault="009A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Footer"/>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0F156" w14:textId="77777777" w:rsidR="009A4A0F" w:rsidRDefault="009A4A0F">
      <w:r>
        <w:separator/>
      </w:r>
    </w:p>
  </w:footnote>
  <w:footnote w:type="continuationSeparator" w:id="0">
    <w:p w14:paraId="30ABABFC" w14:textId="77777777" w:rsidR="009A4A0F" w:rsidRDefault="009A4A0F">
      <w:r>
        <w:continuationSeparator/>
      </w:r>
    </w:p>
  </w:footnote>
  <w:footnote w:id="1">
    <w:p w14:paraId="6F26A4C5" w14:textId="5C5E2287" w:rsidR="00826009" w:rsidRPr="00D30B31" w:rsidRDefault="00826009"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p>
  </w:footnote>
  <w:footnote w:id="2">
    <w:p w14:paraId="7E7AAB67" w14:textId="225F7C39" w:rsidR="008E5C62" w:rsidRPr="00B962B9" w:rsidRDefault="008E5C62" w:rsidP="004520B2">
      <w:pPr>
        <w:pStyle w:val="FootnoteText"/>
        <w:rPr>
          <w:lang w:val="ro-RO"/>
        </w:rPr>
      </w:pPr>
      <w:r>
        <w:rPr>
          <w:rStyle w:val="FootnoteReference"/>
        </w:rPr>
        <w:footnoteRef/>
      </w:r>
      <w: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450468049">
    <w:abstractNumId w:val="25"/>
  </w:num>
  <w:num w:numId="2" w16cid:durableId="1047990123">
    <w:abstractNumId w:val="52"/>
  </w:num>
  <w:num w:numId="3" w16cid:durableId="1288462965">
    <w:abstractNumId w:val="47"/>
  </w:num>
  <w:num w:numId="4" w16cid:durableId="1369909668">
    <w:abstractNumId w:val="28"/>
  </w:num>
  <w:num w:numId="5" w16cid:durableId="259532109">
    <w:abstractNumId w:val="35"/>
  </w:num>
  <w:num w:numId="6" w16cid:durableId="556820313">
    <w:abstractNumId w:val="38"/>
  </w:num>
  <w:num w:numId="7" w16cid:durableId="479077652">
    <w:abstractNumId w:val="34"/>
  </w:num>
  <w:num w:numId="8" w16cid:durableId="755514941">
    <w:abstractNumId w:val="33"/>
  </w:num>
  <w:num w:numId="9" w16cid:durableId="875432119">
    <w:abstractNumId w:val="51"/>
  </w:num>
  <w:num w:numId="10" w16cid:durableId="1226792648">
    <w:abstractNumId w:val="26"/>
  </w:num>
  <w:num w:numId="11" w16cid:durableId="530343792">
    <w:abstractNumId w:val="8"/>
  </w:num>
  <w:num w:numId="12" w16cid:durableId="985889769">
    <w:abstractNumId w:val="16"/>
  </w:num>
  <w:num w:numId="13" w16cid:durableId="1676957800">
    <w:abstractNumId w:val="0"/>
  </w:num>
  <w:num w:numId="14" w16cid:durableId="1105344082">
    <w:abstractNumId w:val="45"/>
  </w:num>
  <w:num w:numId="15" w16cid:durableId="2076319766">
    <w:abstractNumId w:val="48"/>
  </w:num>
  <w:num w:numId="16" w16cid:durableId="558638576">
    <w:abstractNumId w:val="40"/>
  </w:num>
  <w:num w:numId="17" w16cid:durableId="269240427">
    <w:abstractNumId w:val="9"/>
  </w:num>
  <w:num w:numId="18" w16cid:durableId="2087533503">
    <w:abstractNumId w:val="14"/>
  </w:num>
  <w:num w:numId="19" w16cid:durableId="1256981808">
    <w:abstractNumId w:val="31"/>
  </w:num>
  <w:num w:numId="20" w16cid:durableId="788858274">
    <w:abstractNumId w:val="50"/>
  </w:num>
  <w:num w:numId="21" w16cid:durableId="1467702026">
    <w:abstractNumId w:val="49"/>
  </w:num>
  <w:num w:numId="22" w16cid:durableId="1649091827">
    <w:abstractNumId w:val="10"/>
  </w:num>
  <w:num w:numId="23" w16cid:durableId="1688093858">
    <w:abstractNumId w:val="24"/>
  </w:num>
  <w:num w:numId="24" w16cid:durableId="306667602">
    <w:abstractNumId w:val="46"/>
  </w:num>
  <w:num w:numId="25" w16cid:durableId="2035769693">
    <w:abstractNumId w:val="20"/>
  </w:num>
  <w:num w:numId="26" w16cid:durableId="1797521891">
    <w:abstractNumId w:val="22"/>
  </w:num>
  <w:num w:numId="27" w16cid:durableId="1596748040">
    <w:abstractNumId w:val="2"/>
  </w:num>
  <w:num w:numId="28" w16cid:durableId="122845225">
    <w:abstractNumId w:val="21"/>
  </w:num>
  <w:num w:numId="29" w16cid:durableId="1020819478">
    <w:abstractNumId w:val="17"/>
  </w:num>
  <w:num w:numId="30" w16cid:durableId="517700562">
    <w:abstractNumId w:val="36"/>
  </w:num>
  <w:num w:numId="31" w16cid:durableId="1561869152">
    <w:abstractNumId w:val="27"/>
  </w:num>
  <w:num w:numId="32" w16cid:durableId="836380048">
    <w:abstractNumId w:val="41"/>
  </w:num>
  <w:num w:numId="33" w16cid:durableId="261690487">
    <w:abstractNumId w:val="15"/>
  </w:num>
  <w:num w:numId="34" w16cid:durableId="2065760355">
    <w:abstractNumId w:val="19"/>
  </w:num>
  <w:num w:numId="35" w16cid:durableId="1371758366">
    <w:abstractNumId w:val="13"/>
  </w:num>
  <w:num w:numId="36" w16cid:durableId="1303849363">
    <w:abstractNumId w:val="42"/>
  </w:num>
  <w:num w:numId="37" w16cid:durableId="1921597706">
    <w:abstractNumId w:val="37"/>
  </w:num>
  <w:num w:numId="38" w16cid:durableId="1008022352">
    <w:abstractNumId w:val="30"/>
  </w:num>
  <w:num w:numId="39" w16cid:durableId="1028263730">
    <w:abstractNumId w:val="5"/>
  </w:num>
  <w:num w:numId="40" w16cid:durableId="1308627365">
    <w:abstractNumId w:val="1"/>
  </w:num>
  <w:num w:numId="41" w16cid:durableId="1390493486">
    <w:abstractNumId w:val="32"/>
  </w:num>
  <w:num w:numId="42" w16cid:durableId="1193768679">
    <w:abstractNumId w:val="29"/>
  </w:num>
  <w:num w:numId="43" w16cid:durableId="2127656144">
    <w:abstractNumId w:val="11"/>
  </w:num>
  <w:num w:numId="44" w16cid:durableId="293801125">
    <w:abstractNumId w:val="4"/>
  </w:num>
  <w:num w:numId="45" w16cid:durableId="1231042018">
    <w:abstractNumId w:val="3"/>
  </w:num>
  <w:num w:numId="46" w16cid:durableId="305745981">
    <w:abstractNumId w:val="39"/>
  </w:num>
  <w:num w:numId="47" w16cid:durableId="365258633">
    <w:abstractNumId w:val="43"/>
  </w:num>
  <w:num w:numId="48" w16cid:durableId="556284591">
    <w:abstractNumId w:val="6"/>
  </w:num>
  <w:num w:numId="49" w16cid:durableId="2018074608">
    <w:abstractNumId w:val="18"/>
  </w:num>
  <w:num w:numId="50" w16cid:durableId="2048748309">
    <w:abstractNumId w:val="23"/>
  </w:num>
  <w:num w:numId="51" w16cid:durableId="1545488036">
    <w:abstractNumId w:val="12"/>
  </w:num>
  <w:num w:numId="52" w16cid:durableId="1337922545">
    <w:abstractNumId w:val="7"/>
  </w:num>
  <w:num w:numId="53" w16cid:durableId="2086295174">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109F"/>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3D75"/>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0AAC"/>
    <w:rsid w:val="000F28B7"/>
    <w:rsid w:val="000F39B2"/>
    <w:rsid w:val="000F39E5"/>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578"/>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4BE1"/>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1EFE"/>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6702"/>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DE5"/>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2D2"/>
    <w:rsid w:val="00544A1C"/>
    <w:rsid w:val="00544F6C"/>
    <w:rsid w:val="0054505D"/>
    <w:rsid w:val="00545258"/>
    <w:rsid w:val="005452B4"/>
    <w:rsid w:val="005462C5"/>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2DDE"/>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721"/>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E60C2"/>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009"/>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5A07"/>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0931"/>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5E16"/>
    <w:rsid w:val="00907CA1"/>
    <w:rsid w:val="00907EA6"/>
    <w:rsid w:val="009106EB"/>
    <w:rsid w:val="009137DC"/>
    <w:rsid w:val="00913D93"/>
    <w:rsid w:val="009151B1"/>
    <w:rsid w:val="009166B3"/>
    <w:rsid w:val="00921204"/>
    <w:rsid w:val="00922539"/>
    <w:rsid w:val="009256B5"/>
    <w:rsid w:val="00926207"/>
    <w:rsid w:val="0093019C"/>
    <w:rsid w:val="00930241"/>
    <w:rsid w:val="009304D6"/>
    <w:rsid w:val="0093212E"/>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81E"/>
    <w:rsid w:val="009A4A0F"/>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0EFF"/>
    <w:rsid w:val="00A5483B"/>
    <w:rsid w:val="00A554A8"/>
    <w:rsid w:val="00A56F81"/>
    <w:rsid w:val="00A579F3"/>
    <w:rsid w:val="00A61442"/>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6B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B39"/>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9691E"/>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B84"/>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2CA7"/>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18A"/>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88C"/>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049"/>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12157</Words>
  <Characters>69299</Characters>
  <Application>Microsoft Office Word</Application>
  <DocSecurity>0</DocSecurity>
  <Lines>577</Lines>
  <Paragraphs>162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2023-09-19T11:33:00Z</dcterms:modified>
</cp:coreProperties>
</file>